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62" w:rsidRDefault="001F4513" w:rsidP="00C96562">
      <w:pPr>
        <w:pStyle w:val="Corpotesto"/>
        <w:kinsoku w:val="0"/>
        <w:overflowPunct w:val="0"/>
        <w:spacing w:before="55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93424E">
        <w:rPr>
          <w:rFonts w:ascii="Times New Roman" w:hAnsi="Times New Roman" w:cs="Times New Roman"/>
          <w:b/>
          <w:spacing w:val="-1"/>
          <w:sz w:val="24"/>
          <w:szCs w:val="24"/>
        </w:rPr>
        <w:t>L</w:t>
      </w:r>
      <w:r w:rsidRPr="0093424E">
        <w:rPr>
          <w:rFonts w:ascii="Times New Roman" w:hAnsi="Times New Roman" w:cs="Times New Roman"/>
          <w:b/>
          <w:sz w:val="24"/>
          <w:szCs w:val="24"/>
        </w:rPr>
        <w:t>LEGA</w:t>
      </w:r>
      <w:r w:rsidRPr="0093424E">
        <w:rPr>
          <w:rFonts w:ascii="Times New Roman" w:hAnsi="Times New Roman" w:cs="Times New Roman"/>
          <w:b/>
          <w:spacing w:val="1"/>
          <w:sz w:val="24"/>
          <w:szCs w:val="24"/>
        </w:rPr>
        <w:t>T</w:t>
      </w:r>
      <w:r w:rsidRPr="0093424E">
        <w:rPr>
          <w:rFonts w:ascii="Times New Roman" w:hAnsi="Times New Roman" w:cs="Times New Roman"/>
          <w:b/>
          <w:sz w:val="24"/>
          <w:szCs w:val="24"/>
        </w:rPr>
        <w:t>O</w:t>
      </w:r>
      <w:r w:rsidR="00C965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424E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93424E">
        <w:rPr>
          <w:rFonts w:ascii="Times New Roman" w:hAnsi="Times New Roman" w:cs="Times New Roman"/>
          <w:b/>
          <w:sz w:val="24"/>
          <w:szCs w:val="24"/>
        </w:rPr>
        <w:t>A</w:t>
      </w:r>
    </w:p>
    <w:p w:rsidR="00C96562" w:rsidRPr="00C96562" w:rsidRDefault="00C96562" w:rsidP="00C96562">
      <w:pPr>
        <w:pStyle w:val="Corpotesto"/>
        <w:kinsoku w:val="0"/>
        <w:overflowPunct w:val="0"/>
        <w:spacing w:before="55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F4513" w:rsidRPr="00C96562" w:rsidRDefault="001F4513" w:rsidP="001F4513">
      <w:pPr>
        <w:pStyle w:val="Corpotesto"/>
        <w:kinsoku w:val="0"/>
        <w:overflowPunct w:val="0"/>
        <w:spacing w:before="50" w:line="268" w:lineRule="exact"/>
        <w:ind w:right="119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 xml:space="preserve">    Al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</w:rPr>
        <w:t>D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g</w:t>
      </w:r>
      <w:r w:rsidRPr="00C96562">
        <w:rPr>
          <w:rFonts w:ascii="Times New Roman" w:hAnsi="Times New Roman" w:cs="Times New Roman"/>
          <w:spacing w:val="-1"/>
        </w:rPr>
        <w:t>e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-7"/>
        </w:rPr>
        <w:t xml:space="preserve"> </w:t>
      </w:r>
      <w:r w:rsidRPr="00C96562">
        <w:rPr>
          <w:rFonts w:ascii="Times New Roman" w:hAnsi="Times New Roman" w:cs="Times New Roman"/>
          <w:spacing w:val="-1"/>
        </w:rPr>
        <w:t>S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</w:rPr>
        <w:t>o D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ll</w:t>
      </w:r>
      <w:r w:rsidRPr="00C96562">
        <w:rPr>
          <w:rFonts w:ascii="Times New Roman" w:hAnsi="Times New Roman" w:cs="Times New Roman"/>
        </w:rPr>
        <w:t>’I</w:t>
      </w:r>
      <w:r w:rsidRPr="00C96562">
        <w:rPr>
          <w:rFonts w:ascii="Times New Roman" w:hAnsi="Times New Roman" w:cs="Times New Roman"/>
          <w:spacing w:val="2"/>
        </w:rPr>
        <w:t>s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u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</w:rPr>
        <w:t>Comprensivo “</w:t>
      </w:r>
      <w:proofErr w:type="spellStart"/>
      <w:r w:rsidRPr="00C96562">
        <w:rPr>
          <w:rFonts w:ascii="Times New Roman" w:hAnsi="Times New Roman" w:cs="Times New Roman"/>
        </w:rPr>
        <w:t>A.Di</w:t>
      </w:r>
      <w:proofErr w:type="spellEnd"/>
      <w:r w:rsidRPr="00C96562">
        <w:rPr>
          <w:rFonts w:ascii="Times New Roman" w:hAnsi="Times New Roman" w:cs="Times New Roman"/>
        </w:rPr>
        <w:t xml:space="preserve"> Meo” di Volturara Irpina (AV) </w:t>
      </w:r>
    </w:p>
    <w:p w:rsidR="001F4513" w:rsidRPr="00C96562" w:rsidRDefault="001F4513" w:rsidP="001F4513">
      <w:pPr>
        <w:kinsoku w:val="0"/>
        <w:overflowPunct w:val="0"/>
        <w:spacing w:line="200" w:lineRule="exact"/>
        <w:rPr>
          <w:sz w:val="22"/>
          <w:szCs w:val="22"/>
        </w:rPr>
      </w:pPr>
    </w:p>
    <w:p w:rsidR="001F4513" w:rsidRPr="00C96562" w:rsidRDefault="001F4513" w:rsidP="00C96562">
      <w:pPr>
        <w:pStyle w:val="Titolo1"/>
        <w:kinsoku w:val="0"/>
        <w:overflowPunct w:val="0"/>
        <w:ind w:right="117"/>
        <w:jc w:val="both"/>
        <w:rPr>
          <w:rFonts w:ascii="Times New Roman" w:hAnsi="Times New Roman" w:cs="Times New Roman"/>
          <w:b w:val="0"/>
          <w:bCs w:val="0"/>
        </w:rPr>
      </w:pPr>
      <w:r w:rsidRPr="0093424E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93424E">
        <w:rPr>
          <w:rFonts w:ascii="Times New Roman" w:hAnsi="Times New Roman" w:cs="Times New Roman"/>
          <w:sz w:val="24"/>
          <w:szCs w:val="24"/>
        </w:rPr>
        <w:t>gget</w:t>
      </w:r>
      <w:r w:rsidRPr="0093424E">
        <w:rPr>
          <w:rFonts w:ascii="Times New Roman" w:hAnsi="Times New Roman" w:cs="Times New Roman"/>
          <w:spacing w:val="-1"/>
          <w:sz w:val="24"/>
          <w:szCs w:val="24"/>
        </w:rPr>
        <w:t>t</w:t>
      </w:r>
      <w:r w:rsidRPr="0093424E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93424E">
        <w:rPr>
          <w:rFonts w:ascii="Times New Roman" w:hAnsi="Times New Roman" w:cs="Times New Roman"/>
          <w:sz w:val="24"/>
          <w:szCs w:val="24"/>
        </w:rPr>
        <w:t>:</w:t>
      </w:r>
      <w:r w:rsidRPr="0093424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96562">
        <w:rPr>
          <w:rFonts w:ascii="Times New Roman" w:hAnsi="Times New Roman" w:cs="Times New Roman"/>
          <w:u w:val="single"/>
        </w:rPr>
        <w:t>s</w:t>
      </w:r>
      <w:r w:rsidRPr="00C96562">
        <w:rPr>
          <w:rFonts w:ascii="Times New Roman" w:hAnsi="Times New Roman" w:cs="Times New Roman"/>
          <w:spacing w:val="1"/>
          <w:u w:val="single"/>
        </w:rPr>
        <w:t>ele</w:t>
      </w:r>
      <w:r w:rsidRPr="00C96562">
        <w:rPr>
          <w:rFonts w:ascii="Times New Roman" w:hAnsi="Times New Roman" w:cs="Times New Roman"/>
          <w:spacing w:val="-4"/>
          <w:u w:val="single"/>
        </w:rPr>
        <w:t>z</w:t>
      </w:r>
      <w:r w:rsidRPr="00C96562">
        <w:rPr>
          <w:rFonts w:ascii="Times New Roman" w:hAnsi="Times New Roman" w:cs="Times New Roman"/>
          <w:spacing w:val="1"/>
          <w:u w:val="single"/>
        </w:rPr>
        <w:t>i</w:t>
      </w:r>
      <w:r w:rsidRPr="00C96562">
        <w:rPr>
          <w:rFonts w:ascii="Times New Roman" w:hAnsi="Times New Roman" w:cs="Times New Roman"/>
          <w:spacing w:val="-3"/>
          <w:u w:val="single"/>
        </w:rPr>
        <w:t>o</w:t>
      </w:r>
      <w:r w:rsidRPr="00C96562">
        <w:rPr>
          <w:rFonts w:ascii="Times New Roman" w:hAnsi="Times New Roman" w:cs="Times New Roman"/>
          <w:spacing w:val="1"/>
          <w:u w:val="single"/>
        </w:rPr>
        <w:t>n</w:t>
      </w:r>
      <w:r w:rsidRPr="00C96562">
        <w:rPr>
          <w:rFonts w:ascii="Times New Roman" w:hAnsi="Times New Roman" w:cs="Times New Roman"/>
          <w:u w:val="single"/>
        </w:rPr>
        <w:t>e</w:t>
      </w:r>
      <w:r w:rsidRPr="00C96562">
        <w:rPr>
          <w:rFonts w:ascii="Times New Roman" w:hAnsi="Times New Roman" w:cs="Times New Roman"/>
          <w:spacing w:val="17"/>
          <w:u w:val="single"/>
        </w:rPr>
        <w:t xml:space="preserve"> </w:t>
      </w:r>
      <w:r w:rsidRPr="00C96562">
        <w:rPr>
          <w:rFonts w:ascii="Times New Roman" w:hAnsi="Times New Roman" w:cs="Times New Roman"/>
          <w:u w:val="single"/>
        </w:rPr>
        <w:t>E</w:t>
      </w:r>
      <w:r w:rsidRPr="00C96562">
        <w:rPr>
          <w:rFonts w:ascii="Times New Roman" w:hAnsi="Times New Roman" w:cs="Times New Roman"/>
          <w:spacing w:val="-3"/>
          <w:u w:val="single"/>
        </w:rPr>
        <w:t>s</w:t>
      </w:r>
      <w:r w:rsidRPr="00C96562">
        <w:rPr>
          <w:rFonts w:ascii="Times New Roman" w:hAnsi="Times New Roman" w:cs="Times New Roman"/>
          <w:spacing w:val="1"/>
          <w:u w:val="single"/>
        </w:rPr>
        <w:t>p</w:t>
      </w:r>
      <w:r w:rsidRPr="00C96562">
        <w:rPr>
          <w:rFonts w:ascii="Times New Roman" w:hAnsi="Times New Roman" w:cs="Times New Roman"/>
          <w:spacing w:val="-3"/>
          <w:u w:val="single"/>
        </w:rPr>
        <w:t>e</w:t>
      </w:r>
      <w:r w:rsidRPr="00C96562">
        <w:rPr>
          <w:rFonts w:ascii="Times New Roman" w:hAnsi="Times New Roman" w:cs="Times New Roman"/>
          <w:spacing w:val="1"/>
          <w:u w:val="single"/>
        </w:rPr>
        <w:t>r</w:t>
      </w:r>
      <w:r w:rsidRPr="00C96562">
        <w:rPr>
          <w:rFonts w:ascii="Times New Roman" w:hAnsi="Times New Roman" w:cs="Times New Roman"/>
          <w:u w:val="single"/>
        </w:rPr>
        <w:t>ti</w:t>
      </w:r>
      <w:r w:rsidRPr="00C96562">
        <w:rPr>
          <w:rFonts w:ascii="Times New Roman" w:hAnsi="Times New Roman" w:cs="Times New Roman"/>
          <w:spacing w:val="17"/>
          <w:u w:val="single"/>
        </w:rPr>
        <w:t xml:space="preserve"> </w:t>
      </w:r>
      <w:r w:rsidRPr="00C96562">
        <w:rPr>
          <w:rFonts w:ascii="Times New Roman" w:hAnsi="Times New Roman" w:cs="Times New Roman"/>
          <w:spacing w:val="-3"/>
          <w:u w:val="single"/>
        </w:rPr>
        <w:t>e</w:t>
      </w:r>
      <w:r w:rsidRPr="00C96562">
        <w:rPr>
          <w:rFonts w:ascii="Times New Roman" w:hAnsi="Times New Roman" w:cs="Times New Roman"/>
          <w:u w:val="single"/>
        </w:rPr>
        <w:t>st</w:t>
      </w:r>
      <w:r w:rsidRPr="00C96562">
        <w:rPr>
          <w:rFonts w:ascii="Times New Roman" w:hAnsi="Times New Roman" w:cs="Times New Roman"/>
          <w:spacing w:val="1"/>
          <w:u w:val="single"/>
        </w:rPr>
        <w:t>e</w:t>
      </w:r>
      <w:r w:rsidRPr="00C96562">
        <w:rPr>
          <w:rFonts w:ascii="Times New Roman" w:hAnsi="Times New Roman" w:cs="Times New Roman"/>
          <w:spacing w:val="-3"/>
          <w:u w:val="single"/>
        </w:rPr>
        <w:t>r</w:t>
      </w:r>
      <w:r w:rsidRPr="00C96562">
        <w:rPr>
          <w:rFonts w:ascii="Times New Roman" w:hAnsi="Times New Roman" w:cs="Times New Roman"/>
          <w:spacing w:val="1"/>
          <w:u w:val="single"/>
        </w:rPr>
        <w:t>n</w:t>
      </w:r>
      <w:r w:rsidRPr="00C96562">
        <w:rPr>
          <w:rFonts w:ascii="Times New Roman" w:hAnsi="Times New Roman" w:cs="Times New Roman"/>
          <w:u w:val="single"/>
        </w:rPr>
        <w:t>i</w:t>
      </w:r>
      <w:r w:rsidRPr="00C96562">
        <w:rPr>
          <w:rFonts w:ascii="Times New Roman" w:hAnsi="Times New Roman" w:cs="Times New Roman"/>
          <w:spacing w:val="17"/>
          <w:u w:val="single"/>
        </w:rPr>
        <w:t xml:space="preserve"> </w:t>
      </w:r>
      <w:r w:rsidRPr="00C96562">
        <w:rPr>
          <w:rFonts w:ascii="Times New Roman" w:hAnsi="Times New Roman" w:cs="Times New Roman"/>
          <w:spacing w:val="-5"/>
          <w:u w:val="single"/>
        </w:rPr>
        <w:t>C</w:t>
      </w:r>
      <w:r w:rsidRPr="00C96562">
        <w:rPr>
          <w:rFonts w:ascii="Times New Roman" w:hAnsi="Times New Roman" w:cs="Times New Roman"/>
          <w:spacing w:val="1"/>
          <w:u w:val="single"/>
        </w:rPr>
        <w:t>o</w:t>
      </w:r>
      <w:r w:rsidRPr="00C96562">
        <w:rPr>
          <w:rFonts w:ascii="Times New Roman" w:hAnsi="Times New Roman" w:cs="Times New Roman"/>
          <w:spacing w:val="-3"/>
          <w:u w:val="single"/>
        </w:rPr>
        <w:t>l</w:t>
      </w:r>
      <w:r w:rsidRPr="00C96562">
        <w:rPr>
          <w:rFonts w:ascii="Times New Roman" w:hAnsi="Times New Roman" w:cs="Times New Roman"/>
          <w:spacing w:val="1"/>
          <w:u w:val="single"/>
        </w:rPr>
        <w:t>l</w:t>
      </w:r>
      <w:r w:rsidRPr="00C96562">
        <w:rPr>
          <w:rFonts w:ascii="Times New Roman" w:hAnsi="Times New Roman" w:cs="Times New Roman"/>
          <w:spacing w:val="-1"/>
          <w:u w:val="single"/>
        </w:rPr>
        <w:t>a</w:t>
      </w:r>
      <w:r w:rsidRPr="00C96562">
        <w:rPr>
          <w:rFonts w:ascii="Times New Roman" w:hAnsi="Times New Roman" w:cs="Times New Roman"/>
          <w:spacing w:val="1"/>
          <w:u w:val="single"/>
        </w:rPr>
        <w:t>b</w:t>
      </w:r>
      <w:r w:rsidRPr="00C96562">
        <w:rPr>
          <w:rFonts w:ascii="Times New Roman" w:hAnsi="Times New Roman" w:cs="Times New Roman"/>
          <w:spacing w:val="-3"/>
          <w:u w:val="single"/>
        </w:rPr>
        <w:t>o</w:t>
      </w:r>
      <w:r w:rsidRPr="00C96562">
        <w:rPr>
          <w:rFonts w:ascii="Times New Roman" w:hAnsi="Times New Roman" w:cs="Times New Roman"/>
          <w:spacing w:val="1"/>
          <w:u w:val="single"/>
        </w:rPr>
        <w:t>r</w:t>
      </w:r>
      <w:r w:rsidRPr="00C96562">
        <w:rPr>
          <w:rFonts w:ascii="Times New Roman" w:hAnsi="Times New Roman" w:cs="Times New Roman"/>
          <w:spacing w:val="-1"/>
          <w:u w:val="single"/>
        </w:rPr>
        <w:t>a</w:t>
      </w:r>
      <w:r w:rsidRPr="00C96562">
        <w:rPr>
          <w:rFonts w:ascii="Times New Roman" w:hAnsi="Times New Roman" w:cs="Times New Roman"/>
          <w:u w:val="single"/>
        </w:rPr>
        <w:t>z</w:t>
      </w:r>
      <w:r w:rsidRPr="00C96562">
        <w:rPr>
          <w:rFonts w:ascii="Times New Roman" w:hAnsi="Times New Roman" w:cs="Times New Roman"/>
          <w:spacing w:val="2"/>
          <w:u w:val="single"/>
        </w:rPr>
        <w:t>i</w:t>
      </w:r>
      <w:r w:rsidRPr="00C96562">
        <w:rPr>
          <w:rFonts w:ascii="Times New Roman" w:hAnsi="Times New Roman" w:cs="Times New Roman"/>
          <w:spacing w:val="-3"/>
          <w:u w:val="single"/>
        </w:rPr>
        <w:t>o</w:t>
      </w:r>
      <w:r w:rsidRPr="00C96562">
        <w:rPr>
          <w:rFonts w:ascii="Times New Roman" w:hAnsi="Times New Roman" w:cs="Times New Roman"/>
          <w:spacing w:val="1"/>
          <w:u w:val="single"/>
        </w:rPr>
        <w:t>n</w:t>
      </w:r>
      <w:r w:rsidRPr="00C96562">
        <w:rPr>
          <w:rFonts w:ascii="Times New Roman" w:hAnsi="Times New Roman" w:cs="Times New Roman"/>
          <w:u w:val="single"/>
        </w:rPr>
        <w:t>i</w:t>
      </w:r>
      <w:r w:rsidRPr="00C96562">
        <w:rPr>
          <w:rFonts w:ascii="Times New Roman" w:hAnsi="Times New Roman" w:cs="Times New Roman"/>
          <w:spacing w:val="15"/>
          <w:u w:val="single"/>
        </w:rPr>
        <w:t xml:space="preserve"> </w:t>
      </w:r>
      <w:r w:rsidRPr="00C96562">
        <w:rPr>
          <w:rFonts w:ascii="Times New Roman" w:hAnsi="Times New Roman" w:cs="Times New Roman"/>
          <w:spacing w:val="1"/>
          <w:u w:val="single"/>
        </w:rPr>
        <w:t>p</w:t>
      </w:r>
      <w:r w:rsidRPr="00C96562">
        <w:rPr>
          <w:rFonts w:ascii="Times New Roman" w:hAnsi="Times New Roman" w:cs="Times New Roman"/>
          <w:spacing w:val="-3"/>
          <w:u w:val="single"/>
        </w:rPr>
        <w:t>l</w:t>
      </w:r>
      <w:r w:rsidRPr="00C96562">
        <w:rPr>
          <w:rFonts w:ascii="Times New Roman" w:hAnsi="Times New Roman" w:cs="Times New Roman"/>
          <w:spacing w:val="1"/>
          <w:u w:val="single"/>
        </w:rPr>
        <w:t>u</w:t>
      </w:r>
      <w:r w:rsidRPr="00C96562">
        <w:rPr>
          <w:rFonts w:ascii="Times New Roman" w:hAnsi="Times New Roman" w:cs="Times New Roman"/>
          <w:spacing w:val="-3"/>
          <w:u w:val="single"/>
        </w:rPr>
        <w:t>r</w:t>
      </w:r>
      <w:r w:rsidRPr="00C96562">
        <w:rPr>
          <w:rFonts w:ascii="Times New Roman" w:hAnsi="Times New Roman" w:cs="Times New Roman"/>
          <w:spacing w:val="1"/>
          <w:u w:val="single"/>
        </w:rPr>
        <w:t>i</w:t>
      </w:r>
      <w:r w:rsidRPr="00C96562">
        <w:rPr>
          <w:rFonts w:ascii="Times New Roman" w:hAnsi="Times New Roman" w:cs="Times New Roman"/>
          <w:u w:val="single"/>
        </w:rPr>
        <w:t>me</w:t>
      </w:r>
      <w:r w:rsidRPr="00C96562">
        <w:rPr>
          <w:rFonts w:ascii="Times New Roman" w:hAnsi="Times New Roman" w:cs="Times New Roman"/>
          <w:spacing w:val="13"/>
          <w:u w:val="single"/>
        </w:rPr>
        <w:t xml:space="preserve"> </w:t>
      </w:r>
      <w:r w:rsidRPr="00C96562">
        <w:rPr>
          <w:rFonts w:ascii="Times New Roman" w:hAnsi="Times New Roman" w:cs="Times New Roman"/>
          <w:u w:val="single"/>
        </w:rPr>
        <w:t>o</w:t>
      </w:r>
      <w:r w:rsidRPr="00C96562">
        <w:rPr>
          <w:rFonts w:ascii="Times New Roman" w:hAnsi="Times New Roman" w:cs="Times New Roman"/>
          <w:spacing w:val="17"/>
          <w:u w:val="single"/>
        </w:rPr>
        <w:t xml:space="preserve"> </w:t>
      </w:r>
      <w:r w:rsidRPr="00C96562">
        <w:rPr>
          <w:rFonts w:ascii="Times New Roman" w:hAnsi="Times New Roman" w:cs="Times New Roman"/>
          <w:spacing w:val="-3"/>
          <w:u w:val="single"/>
        </w:rPr>
        <w:t>i</w:t>
      </w:r>
      <w:r w:rsidRPr="00C96562">
        <w:rPr>
          <w:rFonts w:ascii="Times New Roman" w:hAnsi="Times New Roman" w:cs="Times New Roman"/>
          <w:u w:val="single"/>
        </w:rPr>
        <w:t>n</w:t>
      </w:r>
      <w:r w:rsidRPr="00C96562">
        <w:rPr>
          <w:rFonts w:ascii="Times New Roman" w:hAnsi="Times New Roman" w:cs="Times New Roman"/>
          <w:spacing w:val="17"/>
          <w:u w:val="single"/>
        </w:rPr>
        <w:t xml:space="preserve"> </w:t>
      </w:r>
      <w:r w:rsidRPr="00C96562">
        <w:rPr>
          <w:rFonts w:ascii="Times New Roman" w:hAnsi="Times New Roman" w:cs="Times New Roman"/>
          <w:u w:val="single"/>
        </w:rPr>
        <w:t>s</w:t>
      </w:r>
      <w:r w:rsidRPr="00C96562">
        <w:rPr>
          <w:rFonts w:ascii="Times New Roman" w:hAnsi="Times New Roman" w:cs="Times New Roman"/>
          <w:spacing w:val="-2"/>
          <w:u w:val="single"/>
        </w:rPr>
        <w:t>u</w:t>
      </w:r>
      <w:r w:rsidRPr="00C96562">
        <w:rPr>
          <w:rFonts w:ascii="Times New Roman" w:hAnsi="Times New Roman" w:cs="Times New Roman"/>
          <w:spacing w:val="1"/>
          <w:u w:val="single"/>
        </w:rPr>
        <w:t>b</w:t>
      </w:r>
      <w:r w:rsidRPr="00C96562">
        <w:rPr>
          <w:rFonts w:ascii="Times New Roman" w:hAnsi="Times New Roman" w:cs="Times New Roman"/>
          <w:spacing w:val="-3"/>
          <w:u w:val="single"/>
        </w:rPr>
        <w:t>o</w:t>
      </w:r>
      <w:r w:rsidRPr="00C96562">
        <w:rPr>
          <w:rFonts w:ascii="Times New Roman" w:hAnsi="Times New Roman" w:cs="Times New Roman"/>
          <w:spacing w:val="1"/>
          <w:u w:val="single"/>
        </w:rPr>
        <w:t>r</w:t>
      </w:r>
      <w:r w:rsidRPr="00C96562">
        <w:rPr>
          <w:rFonts w:ascii="Times New Roman" w:hAnsi="Times New Roman" w:cs="Times New Roman"/>
          <w:spacing w:val="-3"/>
          <w:u w:val="single"/>
        </w:rPr>
        <w:t>d</w:t>
      </w:r>
      <w:r w:rsidRPr="00C96562">
        <w:rPr>
          <w:rFonts w:ascii="Times New Roman" w:hAnsi="Times New Roman" w:cs="Times New Roman"/>
          <w:spacing w:val="1"/>
          <w:u w:val="single"/>
        </w:rPr>
        <w:t>i</w:t>
      </w:r>
      <w:r w:rsidRPr="00C96562">
        <w:rPr>
          <w:rFonts w:ascii="Times New Roman" w:hAnsi="Times New Roman" w:cs="Times New Roman"/>
          <w:spacing w:val="-3"/>
          <w:u w:val="single"/>
        </w:rPr>
        <w:t>n</w:t>
      </w:r>
      <w:r w:rsidRPr="00C96562">
        <w:rPr>
          <w:rFonts w:ascii="Times New Roman" w:hAnsi="Times New Roman" w:cs="Times New Roman"/>
          <w:u w:val="single"/>
        </w:rPr>
        <w:t>e</w:t>
      </w:r>
      <w:r w:rsidRPr="00C96562">
        <w:rPr>
          <w:rFonts w:ascii="Times New Roman" w:hAnsi="Times New Roman" w:cs="Times New Roman"/>
          <w:spacing w:val="17"/>
          <w:u w:val="single"/>
        </w:rPr>
        <w:t xml:space="preserve"> </w:t>
      </w:r>
      <w:r w:rsidRPr="00C96562">
        <w:rPr>
          <w:rFonts w:ascii="Times New Roman" w:hAnsi="Times New Roman" w:cs="Times New Roman"/>
          <w:spacing w:val="1"/>
          <w:u w:val="single"/>
        </w:rPr>
        <w:t>e</w:t>
      </w:r>
      <w:r w:rsidRPr="00C96562">
        <w:rPr>
          <w:rFonts w:ascii="Times New Roman" w:hAnsi="Times New Roman" w:cs="Times New Roman"/>
          <w:spacing w:val="8"/>
          <w:u w:val="single"/>
        </w:rPr>
        <w:t>s</w:t>
      </w:r>
      <w:r w:rsidRPr="00C96562">
        <w:rPr>
          <w:rFonts w:ascii="Times New Roman" w:hAnsi="Times New Roman" w:cs="Times New Roman"/>
          <w:spacing w:val="1"/>
          <w:u w:val="single"/>
        </w:rPr>
        <w:t>per</w:t>
      </w:r>
      <w:r w:rsidRPr="00C96562">
        <w:rPr>
          <w:rFonts w:ascii="Times New Roman" w:hAnsi="Times New Roman" w:cs="Times New Roman"/>
          <w:spacing w:val="-6"/>
          <w:u w:val="single"/>
        </w:rPr>
        <w:t>t</w:t>
      </w:r>
      <w:r w:rsidRPr="00C96562">
        <w:rPr>
          <w:rFonts w:ascii="Times New Roman" w:hAnsi="Times New Roman" w:cs="Times New Roman"/>
          <w:u w:val="single"/>
        </w:rPr>
        <w:t>i</w:t>
      </w:r>
      <w:r w:rsidRPr="00C96562">
        <w:rPr>
          <w:rFonts w:ascii="Times New Roman" w:hAnsi="Times New Roman" w:cs="Times New Roman"/>
          <w:spacing w:val="18"/>
          <w:u w:val="single"/>
        </w:rPr>
        <w:t xml:space="preserve"> </w:t>
      </w:r>
      <w:r w:rsidRPr="00C96562">
        <w:rPr>
          <w:rFonts w:ascii="Times New Roman" w:hAnsi="Times New Roman" w:cs="Times New Roman"/>
          <w:spacing w:val="-3"/>
          <w:u w:val="single"/>
        </w:rPr>
        <w:t>e</w:t>
      </w:r>
      <w:r w:rsidRPr="00C96562">
        <w:rPr>
          <w:rFonts w:ascii="Times New Roman" w:hAnsi="Times New Roman" w:cs="Times New Roman"/>
          <w:u w:val="single"/>
        </w:rPr>
        <w:t>st</w:t>
      </w:r>
      <w:r w:rsidRPr="00C96562">
        <w:rPr>
          <w:rFonts w:ascii="Times New Roman" w:hAnsi="Times New Roman" w:cs="Times New Roman"/>
          <w:spacing w:val="1"/>
          <w:u w:val="single"/>
        </w:rPr>
        <w:t>er</w:t>
      </w:r>
      <w:r w:rsidRPr="00C96562">
        <w:rPr>
          <w:rFonts w:ascii="Times New Roman" w:hAnsi="Times New Roman" w:cs="Times New Roman"/>
          <w:spacing w:val="-3"/>
          <w:u w:val="single"/>
        </w:rPr>
        <w:t>n</w:t>
      </w:r>
      <w:r w:rsidRPr="00C96562">
        <w:rPr>
          <w:rFonts w:ascii="Times New Roman" w:hAnsi="Times New Roman" w:cs="Times New Roman"/>
          <w:u w:val="single"/>
        </w:rPr>
        <w:t>i</w:t>
      </w:r>
      <w:r w:rsidRPr="00C96562">
        <w:rPr>
          <w:rFonts w:ascii="Times New Roman" w:hAnsi="Times New Roman" w:cs="Times New Roman"/>
          <w:spacing w:val="18"/>
          <w:u w:val="single"/>
        </w:rPr>
        <w:t xml:space="preserve"> </w:t>
      </w:r>
      <w:r w:rsidRPr="00C96562">
        <w:rPr>
          <w:rFonts w:ascii="Times New Roman" w:hAnsi="Times New Roman" w:cs="Times New Roman"/>
          <w:spacing w:val="1"/>
          <w:u w:val="single"/>
        </w:rPr>
        <w:t>l</w:t>
      </w:r>
      <w:r w:rsidRPr="00C96562">
        <w:rPr>
          <w:rFonts w:ascii="Times New Roman" w:hAnsi="Times New Roman" w:cs="Times New Roman"/>
          <w:spacing w:val="-1"/>
          <w:u w:val="single"/>
        </w:rPr>
        <w:t>a</w:t>
      </w:r>
      <w:r w:rsidRPr="00C96562">
        <w:rPr>
          <w:rFonts w:ascii="Times New Roman" w:hAnsi="Times New Roman" w:cs="Times New Roman"/>
          <w:spacing w:val="-4"/>
          <w:u w:val="single"/>
        </w:rPr>
        <w:t>v</w:t>
      </w:r>
      <w:r w:rsidRPr="00C96562">
        <w:rPr>
          <w:rFonts w:ascii="Times New Roman" w:hAnsi="Times New Roman" w:cs="Times New Roman"/>
          <w:spacing w:val="1"/>
          <w:u w:val="single"/>
        </w:rPr>
        <w:t>or</w:t>
      </w:r>
      <w:r w:rsidRPr="00C96562">
        <w:rPr>
          <w:rFonts w:ascii="Times New Roman" w:hAnsi="Times New Roman" w:cs="Times New Roman"/>
          <w:spacing w:val="-1"/>
          <w:u w:val="single"/>
        </w:rPr>
        <w:t>a</w:t>
      </w:r>
      <w:r w:rsidRPr="00C96562">
        <w:rPr>
          <w:rFonts w:ascii="Times New Roman" w:hAnsi="Times New Roman" w:cs="Times New Roman"/>
          <w:u w:val="single"/>
        </w:rPr>
        <w:t>t</w:t>
      </w:r>
      <w:r w:rsidRPr="00C96562">
        <w:rPr>
          <w:rFonts w:ascii="Times New Roman" w:hAnsi="Times New Roman" w:cs="Times New Roman"/>
          <w:spacing w:val="-3"/>
          <w:u w:val="single"/>
        </w:rPr>
        <w:t>or</w:t>
      </w:r>
      <w:r w:rsidRPr="00C96562">
        <w:rPr>
          <w:rFonts w:ascii="Times New Roman" w:hAnsi="Times New Roman" w:cs="Times New Roman"/>
          <w:u w:val="single"/>
        </w:rPr>
        <w:t>i</w:t>
      </w:r>
      <w:r w:rsidRPr="00C96562">
        <w:rPr>
          <w:rFonts w:ascii="Times New Roman" w:hAnsi="Times New Roman" w:cs="Times New Roman"/>
          <w:w w:val="99"/>
        </w:rPr>
        <w:t xml:space="preserve"> </w:t>
      </w:r>
      <w:r w:rsidRPr="00C96562">
        <w:rPr>
          <w:rFonts w:ascii="Times New Roman" w:hAnsi="Times New Roman" w:cs="Times New Roman"/>
          <w:spacing w:val="-1"/>
          <w:u w:val="single"/>
        </w:rPr>
        <w:t>a</w:t>
      </w:r>
      <w:r w:rsidRPr="00C96562">
        <w:rPr>
          <w:rFonts w:ascii="Times New Roman" w:hAnsi="Times New Roman" w:cs="Times New Roman"/>
          <w:spacing w:val="1"/>
          <w:u w:val="single"/>
        </w:rPr>
        <w:t>u</w:t>
      </w:r>
      <w:r w:rsidRPr="00C96562">
        <w:rPr>
          <w:rFonts w:ascii="Times New Roman" w:hAnsi="Times New Roman" w:cs="Times New Roman"/>
          <w:u w:val="single"/>
        </w:rPr>
        <w:t>t</w:t>
      </w:r>
      <w:r w:rsidRPr="00C96562">
        <w:rPr>
          <w:rFonts w:ascii="Times New Roman" w:hAnsi="Times New Roman" w:cs="Times New Roman"/>
          <w:spacing w:val="1"/>
          <w:u w:val="single"/>
        </w:rPr>
        <w:t>o</w:t>
      </w:r>
      <w:r w:rsidRPr="00C96562">
        <w:rPr>
          <w:rFonts w:ascii="Times New Roman" w:hAnsi="Times New Roman" w:cs="Times New Roman"/>
          <w:spacing w:val="-3"/>
          <w:u w:val="single"/>
        </w:rPr>
        <w:t>n</w:t>
      </w:r>
      <w:r w:rsidRPr="00C96562">
        <w:rPr>
          <w:rFonts w:ascii="Times New Roman" w:hAnsi="Times New Roman" w:cs="Times New Roman"/>
          <w:spacing w:val="1"/>
          <w:u w:val="single"/>
        </w:rPr>
        <w:t>o</w:t>
      </w:r>
      <w:r w:rsidRPr="00C96562">
        <w:rPr>
          <w:rFonts w:ascii="Times New Roman" w:hAnsi="Times New Roman" w:cs="Times New Roman"/>
          <w:u w:val="single"/>
        </w:rPr>
        <w:t>mi</w:t>
      </w:r>
      <w:r w:rsidRPr="00C96562">
        <w:rPr>
          <w:rFonts w:ascii="Times New Roman" w:hAnsi="Times New Roman" w:cs="Times New Roman"/>
          <w:spacing w:val="27"/>
          <w:u w:val="single"/>
        </w:rPr>
        <w:t xml:space="preserve"> </w:t>
      </w:r>
      <w:r w:rsidRPr="00C96562">
        <w:rPr>
          <w:rFonts w:ascii="Times New Roman" w:hAnsi="Times New Roman" w:cs="Times New Roman"/>
        </w:rPr>
        <w:t>c</w:t>
      </w:r>
      <w:r w:rsidRPr="00C96562">
        <w:rPr>
          <w:rFonts w:ascii="Times New Roman" w:hAnsi="Times New Roman" w:cs="Times New Roman"/>
          <w:spacing w:val="-3"/>
        </w:rPr>
        <w:t>u</w:t>
      </w:r>
      <w:r w:rsidRPr="00C96562">
        <w:rPr>
          <w:rFonts w:ascii="Times New Roman" w:hAnsi="Times New Roman" w:cs="Times New Roman"/>
        </w:rPr>
        <w:t>i</w:t>
      </w:r>
      <w:r w:rsidRPr="00C96562">
        <w:rPr>
          <w:rFonts w:ascii="Times New Roman" w:hAnsi="Times New Roman" w:cs="Times New Roman"/>
          <w:spacing w:val="30"/>
        </w:rPr>
        <w:t xml:space="preserve"> </w:t>
      </w:r>
      <w:r w:rsidRPr="00C96562">
        <w:rPr>
          <w:rFonts w:ascii="Times New Roman" w:hAnsi="Times New Roman" w:cs="Times New Roman"/>
          <w:spacing w:val="-5"/>
        </w:rPr>
        <w:t>c</w:t>
      </w:r>
      <w:r w:rsidRPr="00C96562">
        <w:rPr>
          <w:rFonts w:ascii="Times New Roman" w:hAnsi="Times New Roman" w:cs="Times New Roman"/>
          <w:spacing w:val="1"/>
        </w:rPr>
        <w:t>on</w:t>
      </w:r>
      <w:r w:rsidRPr="00C96562">
        <w:rPr>
          <w:rFonts w:ascii="Times New Roman" w:hAnsi="Times New Roman" w:cs="Times New Roman"/>
          <w:spacing w:val="-2"/>
        </w:rPr>
        <w:t>f</w:t>
      </w:r>
      <w:r w:rsidRPr="00C96562">
        <w:rPr>
          <w:rFonts w:ascii="Times New Roman" w:hAnsi="Times New Roman" w:cs="Times New Roman"/>
          <w:spacing w:val="-3"/>
        </w:rPr>
        <w:t>e</w:t>
      </w:r>
      <w:r w:rsidRPr="00C96562">
        <w:rPr>
          <w:rFonts w:ascii="Times New Roman" w:hAnsi="Times New Roman" w:cs="Times New Roman"/>
          <w:spacing w:val="1"/>
        </w:rPr>
        <w:t>ri</w:t>
      </w:r>
      <w:r w:rsidRPr="00C96562">
        <w:rPr>
          <w:rFonts w:ascii="Times New Roman" w:hAnsi="Times New Roman" w:cs="Times New Roman"/>
          <w:spacing w:val="-3"/>
        </w:rPr>
        <w:t>r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25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in</w:t>
      </w:r>
      <w:r w:rsidRPr="00C96562">
        <w:rPr>
          <w:rFonts w:ascii="Times New Roman" w:hAnsi="Times New Roman" w:cs="Times New Roman"/>
        </w:rPr>
        <w:t>ca</w:t>
      </w:r>
      <w:r w:rsidRPr="00C96562">
        <w:rPr>
          <w:rFonts w:ascii="Times New Roman" w:hAnsi="Times New Roman" w:cs="Times New Roman"/>
          <w:spacing w:val="-3"/>
        </w:rPr>
        <w:t>r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c</w:t>
      </w:r>
      <w:r w:rsidRPr="00C96562">
        <w:rPr>
          <w:rFonts w:ascii="Times New Roman" w:hAnsi="Times New Roman" w:cs="Times New Roman"/>
          <w:spacing w:val="-3"/>
        </w:rPr>
        <w:t>h</w:t>
      </w:r>
      <w:r w:rsidRPr="00C96562">
        <w:rPr>
          <w:rFonts w:ascii="Times New Roman" w:hAnsi="Times New Roman" w:cs="Times New Roman"/>
        </w:rPr>
        <w:t>i</w:t>
      </w:r>
      <w:r w:rsidRPr="00C96562">
        <w:rPr>
          <w:rFonts w:ascii="Times New Roman" w:hAnsi="Times New Roman" w:cs="Times New Roman"/>
          <w:spacing w:val="26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d</w:t>
      </w:r>
      <w:r w:rsidRPr="00C96562">
        <w:rPr>
          <w:rFonts w:ascii="Times New Roman" w:hAnsi="Times New Roman" w:cs="Times New Roman"/>
        </w:rPr>
        <w:t>i</w:t>
      </w:r>
      <w:r w:rsidRPr="00C96562">
        <w:rPr>
          <w:rFonts w:ascii="Times New Roman" w:hAnsi="Times New Roman" w:cs="Times New Roman"/>
          <w:spacing w:val="30"/>
        </w:rPr>
        <w:t xml:space="preserve"> </w:t>
      </w:r>
      <w:r w:rsidRPr="00C96562">
        <w:rPr>
          <w:rFonts w:ascii="Times New Roman" w:hAnsi="Times New Roman" w:cs="Times New Roman"/>
          <w:spacing w:val="-3"/>
          <w:u w:val="single"/>
        </w:rPr>
        <w:t>d</w:t>
      </w:r>
      <w:r w:rsidRPr="00C96562">
        <w:rPr>
          <w:rFonts w:ascii="Times New Roman" w:hAnsi="Times New Roman" w:cs="Times New Roman"/>
          <w:spacing w:val="1"/>
          <w:u w:val="single"/>
        </w:rPr>
        <w:t>o</w:t>
      </w:r>
      <w:r w:rsidRPr="00C96562">
        <w:rPr>
          <w:rFonts w:ascii="Times New Roman" w:hAnsi="Times New Roman" w:cs="Times New Roman"/>
          <w:u w:val="single"/>
        </w:rPr>
        <w:t>c</w:t>
      </w:r>
      <w:r w:rsidRPr="00C96562">
        <w:rPr>
          <w:rFonts w:ascii="Times New Roman" w:hAnsi="Times New Roman" w:cs="Times New Roman"/>
          <w:spacing w:val="-3"/>
          <w:u w:val="single"/>
        </w:rPr>
        <w:t>e</w:t>
      </w:r>
      <w:r w:rsidRPr="00C96562">
        <w:rPr>
          <w:rFonts w:ascii="Times New Roman" w:hAnsi="Times New Roman" w:cs="Times New Roman"/>
          <w:spacing w:val="1"/>
          <w:u w:val="single"/>
        </w:rPr>
        <w:t>n</w:t>
      </w:r>
      <w:r w:rsidRPr="00C96562">
        <w:rPr>
          <w:rFonts w:ascii="Times New Roman" w:hAnsi="Times New Roman" w:cs="Times New Roman"/>
          <w:u w:val="single"/>
        </w:rPr>
        <w:t>te</w:t>
      </w:r>
      <w:r w:rsidRPr="00C96562">
        <w:rPr>
          <w:rFonts w:ascii="Times New Roman" w:hAnsi="Times New Roman" w:cs="Times New Roman"/>
          <w:spacing w:val="26"/>
          <w:u w:val="single"/>
        </w:rPr>
        <w:t xml:space="preserve"> </w:t>
      </w:r>
      <w:r w:rsidRPr="00C96562">
        <w:rPr>
          <w:rFonts w:ascii="Times New Roman" w:hAnsi="Times New Roman" w:cs="Times New Roman"/>
          <w:spacing w:val="1"/>
          <w:u w:val="single"/>
        </w:rPr>
        <w:t>e</w:t>
      </w:r>
      <w:r w:rsidRPr="00C96562">
        <w:rPr>
          <w:rFonts w:ascii="Times New Roman" w:hAnsi="Times New Roman" w:cs="Times New Roman"/>
          <w:u w:val="single"/>
        </w:rPr>
        <w:t>s</w:t>
      </w:r>
      <w:r w:rsidRPr="00C96562">
        <w:rPr>
          <w:rFonts w:ascii="Times New Roman" w:hAnsi="Times New Roman" w:cs="Times New Roman"/>
          <w:spacing w:val="-2"/>
          <w:u w:val="single"/>
        </w:rPr>
        <w:t>p</w:t>
      </w:r>
      <w:r w:rsidRPr="00C96562">
        <w:rPr>
          <w:rFonts w:ascii="Times New Roman" w:hAnsi="Times New Roman" w:cs="Times New Roman"/>
          <w:spacing w:val="1"/>
          <w:u w:val="single"/>
        </w:rPr>
        <w:t>er</w:t>
      </w:r>
      <w:r w:rsidRPr="00C96562">
        <w:rPr>
          <w:rFonts w:ascii="Times New Roman" w:hAnsi="Times New Roman" w:cs="Times New Roman"/>
          <w:u w:val="single"/>
        </w:rPr>
        <w:t>to</w:t>
      </w:r>
      <w:r w:rsidRPr="00C96562">
        <w:rPr>
          <w:rFonts w:ascii="Times New Roman" w:hAnsi="Times New Roman" w:cs="Times New Roman"/>
          <w:spacing w:val="28"/>
          <w:u w:val="single"/>
        </w:rPr>
        <w:t xml:space="preserve"> </w:t>
      </w:r>
      <w:r w:rsidRPr="00C96562">
        <w:rPr>
          <w:rFonts w:ascii="Times New Roman" w:hAnsi="Times New Roman" w:cs="Times New Roman"/>
          <w:spacing w:val="-3"/>
        </w:rPr>
        <w:t>n</w:t>
      </w:r>
      <w:r w:rsidRPr="00C96562">
        <w:rPr>
          <w:rFonts w:ascii="Times New Roman" w:hAnsi="Times New Roman" w:cs="Times New Roman"/>
          <w:spacing w:val="1"/>
        </w:rPr>
        <w:t>e</w:t>
      </w:r>
      <w:r w:rsidRPr="00C96562">
        <w:rPr>
          <w:rFonts w:ascii="Times New Roman" w:hAnsi="Times New Roman" w:cs="Times New Roman"/>
          <w:spacing w:val="-3"/>
        </w:rPr>
        <w:t>l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  <w:spacing w:val="-1"/>
        </w:rPr>
        <w:t>’a</w:t>
      </w:r>
      <w:r w:rsidRPr="00C96562">
        <w:rPr>
          <w:rFonts w:ascii="Times New Roman" w:hAnsi="Times New Roman" w:cs="Times New Roman"/>
        </w:rPr>
        <w:t>m</w:t>
      </w:r>
      <w:r w:rsidRPr="00C96562">
        <w:rPr>
          <w:rFonts w:ascii="Times New Roman" w:hAnsi="Times New Roman" w:cs="Times New Roman"/>
          <w:spacing w:val="-3"/>
        </w:rPr>
        <w:t>b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to</w:t>
      </w:r>
      <w:r w:rsidRPr="00C96562">
        <w:rPr>
          <w:rFonts w:ascii="Times New Roman" w:hAnsi="Times New Roman" w:cs="Times New Roman"/>
          <w:spacing w:val="25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d</w:t>
      </w:r>
      <w:r w:rsidRPr="00C96562">
        <w:rPr>
          <w:rFonts w:ascii="Times New Roman" w:hAnsi="Times New Roman" w:cs="Times New Roman"/>
          <w:spacing w:val="-3"/>
        </w:rPr>
        <w:t>e</w:t>
      </w:r>
      <w:r w:rsidRPr="00C96562">
        <w:rPr>
          <w:rFonts w:ascii="Times New Roman" w:hAnsi="Times New Roman" w:cs="Times New Roman"/>
        </w:rPr>
        <w:t>l</w:t>
      </w:r>
      <w:r w:rsidRPr="00C96562">
        <w:rPr>
          <w:rFonts w:ascii="Times New Roman" w:hAnsi="Times New Roman" w:cs="Times New Roman"/>
          <w:spacing w:val="30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P</w:t>
      </w:r>
      <w:r w:rsidRPr="00C96562">
        <w:rPr>
          <w:rFonts w:ascii="Times New Roman" w:hAnsi="Times New Roman" w:cs="Times New Roman"/>
          <w:spacing w:val="-1"/>
        </w:rPr>
        <w:t>O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27"/>
        </w:rPr>
        <w:t xml:space="preserve"> </w:t>
      </w:r>
      <w:r w:rsidRPr="00C96562">
        <w:rPr>
          <w:rFonts w:ascii="Times New Roman" w:hAnsi="Times New Roman" w:cs="Times New Roman"/>
        </w:rPr>
        <w:t>“</w:t>
      </w:r>
      <w:r w:rsidRPr="00C96562">
        <w:rPr>
          <w:rFonts w:ascii="Times New Roman" w:hAnsi="Times New Roman" w:cs="Times New Roman"/>
          <w:spacing w:val="-1"/>
        </w:rPr>
        <w:t>P</w:t>
      </w:r>
      <w:r w:rsidRPr="00C96562">
        <w:rPr>
          <w:rFonts w:ascii="Times New Roman" w:hAnsi="Times New Roman" w:cs="Times New Roman"/>
          <w:spacing w:val="1"/>
        </w:rPr>
        <w:t>e</w:t>
      </w:r>
      <w:r w:rsidRPr="00C96562">
        <w:rPr>
          <w:rFonts w:ascii="Times New Roman" w:hAnsi="Times New Roman" w:cs="Times New Roman"/>
        </w:rPr>
        <w:t>r</w:t>
      </w:r>
      <w:r w:rsidRPr="00C96562">
        <w:rPr>
          <w:rFonts w:ascii="Times New Roman" w:hAnsi="Times New Roman" w:cs="Times New Roman"/>
          <w:spacing w:val="26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a</w:t>
      </w:r>
      <w:r w:rsidRPr="00C96562">
        <w:rPr>
          <w:rFonts w:ascii="Times New Roman" w:hAnsi="Times New Roman" w:cs="Times New Roman"/>
          <w:spacing w:val="24"/>
        </w:rPr>
        <w:t xml:space="preserve"> </w:t>
      </w:r>
      <w:r w:rsidRPr="00C96562">
        <w:rPr>
          <w:rFonts w:ascii="Times New Roman" w:hAnsi="Times New Roman" w:cs="Times New Roman"/>
        </w:rPr>
        <w:t>sc</w:t>
      </w:r>
      <w:r w:rsidRPr="00C96562">
        <w:rPr>
          <w:rFonts w:ascii="Times New Roman" w:hAnsi="Times New Roman" w:cs="Times New Roman"/>
          <w:spacing w:val="-2"/>
        </w:rPr>
        <w:t>u</w:t>
      </w:r>
      <w:r w:rsidRPr="00C96562">
        <w:rPr>
          <w:rFonts w:ascii="Times New Roman" w:hAnsi="Times New Roman" w:cs="Times New Roman"/>
          <w:spacing w:val="1"/>
        </w:rPr>
        <w:t>o</w:t>
      </w:r>
      <w:r w:rsidRPr="00C96562">
        <w:rPr>
          <w:rFonts w:ascii="Times New Roman" w:hAnsi="Times New Roman" w:cs="Times New Roman"/>
          <w:spacing w:val="-3"/>
        </w:rPr>
        <w:t>l</w:t>
      </w:r>
      <w:r w:rsidRPr="00C96562">
        <w:rPr>
          <w:rFonts w:ascii="Times New Roman" w:hAnsi="Times New Roman" w:cs="Times New Roman"/>
          <w:spacing w:val="-1"/>
        </w:rPr>
        <w:t>a</w:t>
      </w:r>
      <w:r w:rsidRPr="00C96562">
        <w:rPr>
          <w:rFonts w:ascii="Times New Roman" w:hAnsi="Times New Roman" w:cs="Times New Roman"/>
        </w:rPr>
        <w:t>,</w:t>
      </w:r>
      <w:r w:rsidRPr="00C96562">
        <w:rPr>
          <w:rFonts w:ascii="Times New Roman" w:hAnsi="Times New Roman" w:cs="Times New Roman"/>
          <w:spacing w:val="27"/>
        </w:rPr>
        <w:t xml:space="preserve"> </w:t>
      </w:r>
      <w:r w:rsidRPr="00C96562">
        <w:rPr>
          <w:rFonts w:ascii="Times New Roman" w:hAnsi="Times New Roman" w:cs="Times New Roman"/>
        </w:rPr>
        <w:t>c</w:t>
      </w:r>
      <w:r w:rsidRPr="00C96562">
        <w:rPr>
          <w:rFonts w:ascii="Times New Roman" w:hAnsi="Times New Roman" w:cs="Times New Roman"/>
          <w:spacing w:val="1"/>
        </w:rPr>
        <w:t>o</w:t>
      </w:r>
      <w:r w:rsidRPr="00C96562">
        <w:rPr>
          <w:rFonts w:ascii="Times New Roman" w:hAnsi="Times New Roman" w:cs="Times New Roman"/>
        </w:rPr>
        <w:t>m</w:t>
      </w:r>
      <w:r w:rsidRPr="00C96562">
        <w:rPr>
          <w:rFonts w:ascii="Times New Roman" w:hAnsi="Times New Roman" w:cs="Times New Roman"/>
          <w:spacing w:val="-3"/>
        </w:rPr>
        <w:t>p</w:t>
      </w:r>
      <w:r w:rsidRPr="00C96562">
        <w:rPr>
          <w:rFonts w:ascii="Times New Roman" w:hAnsi="Times New Roman" w:cs="Times New Roman"/>
          <w:spacing w:val="1"/>
        </w:rPr>
        <w:t>e</w:t>
      </w:r>
      <w:r w:rsidRPr="00C96562">
        <w:rPr>
          <w:rFonts w:ascii="Times New Roman" w:hAnsi="Times New Roman" w:cs="Times New Roman"/>
        </w:rPr>
        <w:t>te</w:t>
      </w:r>
      <w:r w:rsidRPr="00C96562">
        <w:rPr>
          <w:rFonts w:ascii="Times New Roman" w:hAnsi="Times New Roman" w:cs="Times New Roman"/>
          <w:spacing w:val="1"/>
        </w:rPr>
        <w:t>n</w:t>
      </w:r>
      <w:r w:rsidRPr="00C96562">
        <w:rPr>
          <w:rFonts w:ascii="Times New Roman" w:hAnsi="Times New Roman" w:cs="Times New Roman"/>
          <w:spacing w:val="-4"/>
        </w:rPr>
        <w:t>z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25"/>
        </w:rPr>
        <w:t xml:space="preserve"> </w:t>
      </w:r>
      <w:r w:rsidRPr="00C96562">
        <w:rPr>
          <w:rFonts w:ascii="Times New Roman" w:hAnsi="Times New Roman" w:cs="Times New Roman"/>
        </w:rPr>
        <w:t xml:space="preserve">e </w:t>
      </w:r>
      <w:r w:rsidRPr="00C96562">
        <w:rPr>
          <w:rFonts w:ascii="Times New Roman" w:hAnsi="Times New Roman" w:cs="Times New Roman"/>
          <w:spacing w:val="-1"/>
        </w:rPr>
        <w:t>a</w:t>
      </w:r>
      <w:r w:rsidRPr="00C96562">
        <w:rPr>
          <w:rFonts w:ascii="Times New Roman" w:hAnsi="Times New Roman" w:cs="Times New Roman"/>
        </w:rPr>
        <w:t>m</w:t>
      </w:r>
      <w:r w:rsidRPr="00C96562">
        <w:rPr>
          <w:rFonts w:ascii="Times New Roman" w:hAnsi="Times New Roman" w:cs="Times New Roman"/>
          <w:spacing w:val="1"/>
        </w:rPr>
        <w:t>bi</w:t>
      </w:r>
      <w:r w:rsidRPr="00C96562">
        <w:rPr>
          <w:rFonts w:ascii="Times New Roman" w:hAnsi="Times New Roman" w:cs="Times New Roman"/>
          <w:spacing w:val="-3"/>
        </w:rPr>
        <w:t>e</w:t>
      </w:r>
      <w:r w:rsidRPr="00C96562">
        <w:rPr>
          <w:rFonts w:ascii="Times New Roman" w:hAnsi="Times New Roman" w:cs="Times New Roman"/>
          <w:spacing w:val="1"/>
        </w:rPr>
        <w:t>n</w:t>
      </w:r>
      <w:r w:rsidRPr="00C96562">
        <w:rPr>
          <w:rFonts w:ascii="Times New Roman" w:hAnsi="Times New Roman" w:cs="Times New Roman"/>
        </w:rPr>
        <w:t>ti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  <w:spacing w:val="-3"/>
        </w:rPr>
        <w:t>p</w:t>
      </w:r>
      <w:r w:rsidRPr="00C96562">
        <w:rPr>
          <w:rFonts w:ascii="Times New Roman" w:hAnsi="Times New Roman" w:cs="Times New Roman"/>
          <w:spacing w:val="1"/>
        </w:rPr>
        <w:t>e</w:t>
      </w:r>
      <w:r w:rsidRPr="00C96562">
        <w:rPr>
          <w:rFonts w:ascii="Times New Roman" w:hAnsi="Times New Roman" w:cs="Times New Roman"/>
        </w:rPr>
        <w:t>r</w:t>
      </w:r>
      <w:r w:rsidRPr="00C96562">
        <w:rPr>
          <w:rFonts w:ascii="Times New Roman" w:hAnsi="Times New Roman" w:cs="Times New Roman"/>
          <w:spacing w:val="-3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  <w:spacing w:val="-1"/>
        </w:rPr>
        <w:t>’a</w:t>
      </w:r>
      <w:r w:rsidRPr="00C96562">
        <w:rPr>
          <w:rFonts w:ascii="Times New Roman" w:hAnsi="Times New Roman" w:cs="Times New Roman"/>
          <w:spacing w:val="-3"/>
        </w:rPr>
        <w:t>p</w:t>
      </w:r>
      <w:r w:rsidRPr="00C96562">
        <w:rPr>
          <w:rFonts w:ascii="Times New Roman" w:hAnsi="Times New Roman" w:cs="Times New Roman"/>
          <w:spacing w:val="1"/>
        </w:rPr>
        <w:t>p</w:t>
      </w:r>
      <w:r w:rsidRPr="00C96562">
        <w:rPr>
          <w:rFonts w:ascii="Times New Roman" w:hAnsi="Times New Roman" w:cs="Times New Roman"/>
          <w:spacing w:val="-3"/>
        </w:rPr>
        <w:t>r</w:t>
      </w:r>
      <w:r w:rsidRPr="00C96562">
        <w:rPr>
          <w:rFonts w:ascii="Times New Roman" w:hAnsi="Times New Roman" w:cs="Times New Roman"/>
          <w:spacing w:val="1"/>
        </w:rPr>
        <w:t>e</w:t>
      </w:r>
      <w:r w:rsidRPr="00C96562">
        <w:rPr>
          <w:rFonts w:ascii="Times New Roman" w:hAnsi="Times New Roman" w:cs="Times New Roman"/>
          <w:spacing w:val="-3"/>
        </w:rPr>
        <w:t>n</w:t>
      </w:r>
      <w:r w:rsidRPr="00C96562">
        <w:rPr>
          <w:rFonts w:ascii="Times New Roman" w:hAnsi="Times New Roman" w:cs="Times New Roman"/>
          <w:spacing w:val="1"/>
        </w:rPr>
        <w:t>di</w:t>
      </w:r>
      <w:r w:rsidRPr="00C96562">
        <w:rPr>
          <w:rFonts w:ascii="Times New Roman" w:hAnsi="Times New Roman" w:cs="Times New Roman"/>
          <w:spacing w:val="-3"/>
        </w:rPr>
        <w:t>m</w:t>
      </w:r>
      <w:r w:rsidRPr="00C96562">
        <w:rPr>
          <w:rFonts w:ascii="Times New Roman" w:hAnsi="Times New Roman" w:cs="Times New Roman"/>
          <w:spacing w:val="1"/>
        </w:rPr>
        <w:t>en</w:t>
      </w:r>
      <w:r w:rsidRPr="00C96562">
        <w:rPr>
          <w:rFonts w:ascii="Times New Roman" w:hAnsi="Times New Roman" w:cs="Times New Roman"/>
        </w:rPr>
        <w:t>t</w:t>
      </w:r>
      <w:r w:rsidRPr="00C96562">
        <w:rPr>
          <w:rFonts w:ascii="Times New Roman" w:hAnsi="Times New Roman" w:cs="Times New Roman"/>
          <w:spacing w:val="-3"/>
        </w:rPr>
        <w:t>o</w:t>
      </w:r>
      <w:r w:rsidRPr="00C96562">
        <w:rPr>
          <w:rFonts w:ascii="Times New Roman" w:hAnsi="Times New Roman" w:cs="Times New Roman"/>
        </w:rPr>
        <w:t>”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</w:rPr>
        <w:t>201</w:t>
      </w:r>
      <w:r w:rsidRPr="00C96562">
        <w:rPr>
          <w:rFonts w:ascii="Times New Roman" w:hAnsi="Times New Roman" w:cs="Times New Roman"/>
          <w:spacing w:val="5"/>
        </w:rPr>
        <w:t>4</w:t>
      </w:r>
      <w:r w:rsidRPr="00C96562">
        <w:rPr>
          <w:rFonts w:ascii="Times New Roman" w:hAnsi="Times New Roman" w:cs="Times New Roman"/>
        </w:rPr>
        <w:t>-202</w:t>
      </w:r>
      <w:r w:rsidRPr="00C96562">
        <w:rPr>
          <w:rFonts w:ascii="Times New Roman" w:hAnsi="Times New Roman" w:cs="Times New Roman"/>
          <w:spacing w:val="-3"/>
        </w:rPr>
        <w:t>0</w:t>
      </w:r>
      <w:r w:rsidRPr="00C96562">
        <w:rPr>
          <w:rFonts w:ascii="Times New Roman" w:hAnsi="Times New Roman" w:cs="Times New Roman"/>
        </w:rPr>
        <w:t>.</w:t>
      </w:r>
      <w:r w:rsidRPr="00C96562">
        <w:rPr>
          <w:rFonts w:ascii="Times New Roman" w:hAnsi="Times New Roman" w:cs="Times New Roman"/>
          <w:spacing w:val="42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st</w:t>
      </w:r>
      <w:r w:rsidRPr="00C96562">
        <w:rPr>
          <w:rFonts w:ascii="Times New Roman" w:hAnsi="Times New Roman" w:cs="Times New Roman"/>
          <w:spacing w:val="-1"/>
        </w:rPr>
        <w:t>a</w:t>
      </w:r>
      <w:r w:rsidRPr="00C96562">
        <w:rPr>
          <w:rFonts w:ascii="Times New Roman" w:hAnsi="Times New Roman" w:cs="Times New Roman"/>
          <w:spacing w:val="1"/>
        </w:rPr>
        <w:t>n</w:t>
      </w:r>
      <w:r w:rsidRPr="00C96562">
        <w:rPr>
          <w:rFonts w:ascii="Times New Roman" w:hAnsi="Times New Roman" w:cs="Times New Roman"/>
        </w:rPr>
        <w:t>za</w:t>
      </w:r>
      <w:r w:rsidRPr="00C96562">
        <w:rPr>
          <w:rFonts w:ascii="Times New Roman" w:hAnsi="Times New Roman" w:cs="Times New Roman"/>
          <w:spacing w:val="-5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d</w:t>
      </w:r>
      <w:r w:rsidRPr="00C96562">
        <w:rPr>
          <w:rFonts w:ascii="Times New Roman" w:hAnsi="Times New Roman" w:cs="Times New Roman"/>
        </w:rPr>
        <w:t>i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p</w:t>
      </w:r>
      <w:r w:rsidRPr="00C96562">
        <w:rPr>
          <w:rFonts w:ascii="Times New Roman" w:hAnsi="Times New Roman" w:cs="Times New Roman"/>
          <w:spacing w:val="-1"/>
        </w:rPr>
        <w:t>a</w:t>
      </w:r>
      <w:r w:rsidRPr="00C96562">
        <w:rPr>
          <w:rFonts w:ascii="Times New Roman" w:hAnsi="Times New Roman" w:cs="Times New Roman"/>
          <w:spacing w:val="1"/>
        </w:rPr>
        <w:t>r</w:t>
      </w:r>
      <w:r w:rsidRPr="00C96562">
        <w:rPr>
          <w:rFonts w:ascii="Times New Roman" w:hAnsi="Times New Roman" w:cs="Times New Roman"/>
        </w:rPr>
        <w:t>te</w:t>
      </w:r>
      <w:r w:rsidRPr="00C96562">
        <w:rPr>
          <w:rFonts w:ascii="Times New Roman" w:hAnsi="Times New Roman" w:cs="Times New Roman"/>
          <w:spacing w:val="-5"/>
        </w:rPr>
        <w:t>c</w:t>
      </w:r>
      <w:r w:rsidRPr="00C96562">
        <w:rPr>
          <w:rFonts w:ascii="Times New Roman" w:hAnsi="Times New Roman" w:cs="Times New Roman"/>
          <w:spacing w:val="1"/>
        </w:rPr>
        <w:t>ip</w:t>
      </w:r>
      <w:r w:rsidRPr="00C96562">
        <w:rPr>
          <w:rFonts w:ascii="Times New Roman" w:hAnsi="Times New Roman" w:cs="Times New Roman"/>
          <w:spacing w:val="-1"/>
        </w:rPr>
        <w:t>a</w:t>
      </w:r>
      <w:r w:rsidRPr="00C96562">
        <w:rPr>
          <w:rFonts w:ascii="Times New Roman" w:hAnsi="Times New Roman" w:cs="Times New Roman"/>
          <w:spacing w:val="-4"/>
        </w:rPr>
        <w:t>z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3"/>
        </w:rPr>
        <w:t>o</w:t>
      </w:r>
      <w:r w:rsidRPr="00C96562">
        <w:rPr>
          <w:rFonts w:ascii="Times New Roman" w:hAnsi="Times New Roman" w:cs="Times New Roman"/>
          <w:spacing w:val="1"/>
        </w:rPr>
        <w:t>n</w:t>
      </w:r>
      <w:r w:rsidRPr="00C96562">
        <w:rPr>
          <w:rFonts w:ascii="Times New Roman" w:hAnsi="Times New Roman" w:cs="Times New Roman"/>
        </w:rPr>
        <w:t>e-</w:t>
      </w:r>
    </w:p>
    <w:p w:rsidR="001F4513" w:rsidRDefault="001F4513" w:rsidP="00C96562">
      <w:pPr>
        <w:kinsoku w:val="0"/>
        <w:overflowPunct w:val="0"/>
        <w:ind w:left="112" w:right="1285"/>
        <w:jc w:val="both"/>
        <w:rPr>
          <w:b/>
          <w:bCs/>
          <w:sz w:val="22"/>
          <w:szCs w:val="22"/>
        </w:rPr>
      </w:pPr>
      <w:r w:rsidRPr="00C96562">
        <w:rPr>
          <w:b/>
          <w:bCs/>
          <w:spacing w:val="-2"/>
          <w:sz w:val="22"/>
          <w:szCs w:val="22"/>
        </w:rPr>
        <w:t>A</w:t>
      </w:r>
      <w:r w:rsidRPr="00C96562">
        <w:rPr>
          <w:b/>
          <w:bCs/>
          <w:sz w:val="22"/>
          <w:szCs w:val="22"/>
        </w:rPr>
        <w:t>vv</w:t>
      </w:r>
      <w:r w:rsidRPr="00C96562">
        <w:rPr>
          <w:b/>
          <w:bCs/>
          <w:spacing w:val="1"/>
          <w:sz w:val="22"/>
          <w:szCs w:val="22"/>
        </w:rPr>
        <w:t>i</w:t>
      </w:r>
      <w:r w:rsidRPr="00C96562">
        <w:rPr>
          <w:b/>
          <w:bCs/>
          <w:sz w:val="22"/>
          <w:szCs w:val="22"/>
        </w:rPr>
        <w:t>so</w:t>
      </w:r>
      <w:r w:rsidRPr="00C96562">
        <w:rPr>
          <w:b/>
          <w:bCs/>
          <w:spacing w:val="-9"/>
          <w:sz w:val="22"/>
          <w:szCs w:val="22"/>
        </w:rPr>
        <w:t xml:space="preserve"> </w:t>
      </w:r>
      <w:r w:rsidRPr="00C96562">
        <w:rPr>
          <w:b/>
          <w:bCs/>
          <w:spacing w:val="1"/>
          <w:sz w:val="22"/>
          <w:szCs w:val="22"/>
        </w:rPr>
        <w:t>p</w:t>
      </w:r>
      <w:r w:rsidRPr="00C96562">
        <w:rPr>
          <w:b/>
          <w:bCs/>
          <w:spacing w:val="-3"/>
          <w:sz w:val="22"/>
          <w:szCs w:val="22"/>
        </w:rPr>
        <w:t>u</w:t>
      </w:r>
      <w:r w:rsidRPr="00C96562">
        <w:rPr>
          <w:b/>
          <w:bCs/>
          <w:spacing w:val="1"/>
          <w:sz w:val="22"/>
          <w:szCs w:val="22"/>
        </w:rPr>
        <w:t>b</w:t>
      </w:r>
      <w:r w:rsidRPr="00C96562">
        <w:rPr>
          <w:b/>
          <w:bCs/>
          <w:spacing w:val="-3"/>
          <w:sz w:val="22"/>
          <w:szCs w:val="22"/>
        </w:rPr>
        <w:t>b</w:t>
      </w:r>
      <w:r w:rsidRPr="00C96562">
        <w:rPr>
          <w:b/>
          <w:bCs/>
          <w:spacing w:val="1"/>
          <w:sz w:val="22"/>
          <w:szCs w:val="22"/>
        </w:rPr>
        <w:t>li</w:t>
      </w:r>
      <w:r w:rsidRPr="00C96562">
        <w:rPr>
          <w:b/>
          <w:bCs/>
          <w:spacing w:val="-5"/>
          <w:sz w:val="22"/>
          <w:szCs w:val="22"/>
        </w:rPr>
        <w:t>c</w:t>
      </w:r>
      <w:r w:rsidRPr="00C96562">
        <w:rPr>
          <w:b/>
          <w:bCs/>
          <w:sz w:val="22"/>
          <w:szCs w:val="22"/>
        </w:rPr>
        <w:t>o</w:t>
      </w:r>
      <w:r w:rsidRPr="00C96562">
        <w:rPr>
          <w:b/>
          <w:bCs/>
          <w:spacing w:val="-8"/>
          <w:sz w:val="22"/>
          <w:szCs w:val="22"/>
        </w:rPr>
        <w:t xml:space="preserve"> </w:t>
      </w:r>
      <w:proofErr w:type="spellStart"/>
      <w:r w:rsidRPr="00C96562">
        <w:rPr>
          <w:b/>
          <w:bCs/>
          <w:spacing w:val="1"/>
          <w:sz w:val="22"/>
          <w:szCs w:val="22"/>
        </w:rPr>
        <w:t>pro</w:t>
      </w:r>
      <w:r w:rsidRPr="00C96562">
        <w:rPr>
          <w:b/>
          <w:bCs/>
          <w:spacing w:val="-6"/>
          <w:sz w:val="22"/>
          <w:szCs w:val="22"/>
        </w:rPr>
        <w:t>t</w:t>
      </w:r>
      <w:proofErr w:type="spellEnd"/>
      <w:r w:rsidRPr="00C96562">
        <w:rPr>
          <w:b/>
          <w:bCs/>
          <w:sz w:val="22"/>
          <w:szCs w:val="22"/>
        </w:rPr>
        <w:t>.</w:t>
      </w:r>
      <w:r w:rsidRPr="00C96562">
        <w:rPr>
          <w:b/>
          <w:bCs/>
          <w:spacing w:val="-8"/>
          <w:sz w:val="22"/>
          <w:szCs w:val="22"/>
        </w:rPr>
        <w:t xml:space="preserve"> </w:t>
      </w:r>
      <w:r w:rsidRPr="00C96562">
        <w:rPr>
          <w:b/>
          <w:bCs/>
          <w:sz w:val="22"/>
          <w:szCs w:val="22"/>
        </w:rPr>
        <w:t>10862</w:t>
      </w:r>
      <w:r w:rsidRPr="00C96562">
        <w:rPr>
          <w:b/>
          <w:bCs/>
          <w:spacing w:val="-9"/>
          <w:sz w:val="22"/>
          <w:szCs w:val="22"/>
        </w:rPr>
        <w:t xml:space="preserve"> </w:t>
      </w:r>
      <w:r w:rsidRPr="00C96562">
        <w:rPr>
          <w:b/>
          <w:bCs/>
          <w:spacing w:val="1"/>
          <w:sz w:val="22"/>
          <w:szCs w:val="22"/>
        </w:rPr>
        <w:t>d</w:t>
      </w:r>
      <w:r w:rsidRPr="00C96562">
        <w:rPr>
          <w:b/>
          <w:bCs/>
          <w:spacing w:val="-3"/>
          <w:sz w:val="22"/>
          <w:szCs w:val="22"/>
        </w:rPr>
        <w:t>e</w:t>
      </w:r>
      <w:r w:rsidRPr="00C96562">
        <w:rPr>
          <w:b/>
          <w:bCs/>
          <w:sz w:val="22"/>
          <w:szCs w:val="22"/>
        </w:rPr>
        <w:t>l</w:t>
      </w:r>
      <w:r w:rsidRPr="00C96562">
        <w:rPr>
          <w:b/>
          <w:bCs/>
          <w:spacing w:val="-7"/>
          <w:sz w:val="22"/>
          <w:szCs w:val="22"/>
        </w:rPr>
        <w:t xml:space="preserve"> </w:t>
      </w:r>
      <w:r w:rsidRPr="00C96562">
        <w:rPr>
          <w:b/>
          <w:bCs/>
          <w:sz w:val="22"/>
          <w:szCs w:val="22"/>
        </w:rPr>
        <w:t>16</w:t>
      </w:r>
      <w:r w:rsidRPr="00C96562">
        <w:rPr>
          <w:b/>
          <w:bCs/>
          <w:spacing w:val="1"/>
          <w:sz w:val="22"/>
          <w:szCs w:val="22"/>
        </w:rPr>
        <w:t>/</w:t>
      </w:r>
      <w:r w:rsidRPr="00C96562">
        <w:rPr>
          <w:b/>
          <w:bCs/>
          <w:sz w:val="22"/>
          <w:szCs w:val="22"/>
        </w:rPr>
        <w:t>0</w:t>
      </w:r>
      <w:r w:rsidRPr="00C96562">
        <w:rPr>
          <w:b/>
          <w:bCs/>
          <w:spacing w:val="-3"/>
          <w:sz w:val="22"/>
          <w:szCs w:val="22"/>
        </w:rPr>
        <w:t>9</w:t>
      </w:r>
      <w:r w:rsidRPr="00C96562">
        <w:rPr>
          <w:b/>
          <w:bCs/>
          <w:spacing w:val="1"/>
          <w:sz w:val="22"/>
          <w:szCs w:val="22"/>
        </w:rPr>
        <w:t>/</w:t>
      </w:r>
      <w:r w:rsidRPr="00C96562">
        <w:rPr>
          <w:b/>
          <w:bCs/>
          <w:sz w:val="22"/>
          <w:szCs w:val="22"/>
        </w:rPr>
        <w:t>2016</w:t>
      </w:r>
      <w:r w:rsidRPr="00C96562">
        <w:rPr>
          <w:b/>
          <w:bCs/>
          <w:spacing w:val="-6"/>
          <w:sz w:val="22"/>
          <w:szCs w:val="22"/>
        </w:rPr>
        <w:t xml:space="preserve"> </w:t>
      </w:r>
      <w:r w:rsidRPr="00C96562">
        <w:rPr>
          <w:b/>
          <w:bCs/>
          <w:sz w:val="22"/>
          <w:szCs w:val="22"/>
        </w:rPr>
        <w:t>-</w:t>
      </w:r>
      <w:r w:rsidRPr="00C96562">
        <w:rPr>
          <w:b/>
          <w:bCs/>
          <w:spacing w:val="-8"/>
          <w:sz w:val="22"/>
          <w:szCs w:val="22"/>
        </w:rPr>
        <w:t xml:space="preserve"> </w:t>
      </w:r>
      <w:r w:rsidRPr="00C96562">
        <w:rPr>
          <w:b/>
          <w:bCs/>
          <w:sz w:val="22"/>
          <w:szCs w:val="22"/>
        </w:rPr>
        <w:t>C</w:t>
      </w:r>
      <w:r w:rsidRPr="00C96562">
        <w:rPr>
          <w:b/>
          <w:bCs/>
          <w:spacing w:val="1"/>
          <w:sz w:val="22"/>
          <w:szCs w:val="22"/>
        </w:rPr>
        <w:t>odi</w:t>
      </w:r>
      <w:r w:rsidRPr="00C96562">
        <w:rPr>
          <w:b/>
          <w:bCs/>
          <w:sz w:val="22"/>
          <w:szCs w:val="22"/>
        </w:rPr>
        <w:t>ce</w:t>
      </w:r>
      <w:r w:rsidRPr="00C96562">
        <w:rPr>
          <w:b/>
          <w:bCs/>
          <w:spacing w:val="-8"/>
          <w:sz w:val="22"/>
          <w:szCs w:val="22"/>
        </w:rPr>
        <w:t xml:space="preserve"> </w:t>
      </w:r>
      <w:r w:rsidRPr="00C96562">
        <w:rPr>
          <w:b/>
          <w:bCs/>
          <w:spacing w:val="-3"/>
          <w:sz w:val="22"/>
          <w:szCs w:val="22"/>
        </w:rPr>
        <w:t>p</w:t>
      </w:r>
      <w:r w:rsidRPr="00C96562">
        <w:rPr>
          <w:b/>
          <w:bCs/>
          <w:spacing w:val="1"/>
          <w:sz w:val="22"/>
          <w:szCs w:val="22"/>
        </w:rPr>
        <w:t>ro</w:t>
      </w:r>
      <w:r w:rsidRPr="00C96562">
        <w:rPr>
          <w:b/>
          <w:bCs/>
          <w:sz w:val="22"/>
          <w:szCs w:val="22"/>
        </w:rPr>
        <w:t>get</w:t>
      </w:r>
      <w:r w:rsidRPr="00C96562">
        <w:rPr>
          <w:b/>
          <w:bCs/>
          <w:spacing w:val="-6"/>
          <w:sz w:val="22"/>
          <w:szCs w:val="22"/>
        </w:rPr>
        <w:t>t</w:t>
      </w:r>
      <w:r w:rsidRPr="00C96562">
        <w:rPr>
          <w:b/>
          <w:bCs/>
          <w:spacing w:val="1"/>
          <w:sz w:val="22"/>
          <w:szCs w:val="22"/>
        </w:rPr>
        <w:t>o</w:t>
      </w:r>
      <w:r w:rsidRPr="00C96562">
        <w:rPr>
          <w:b/>
          <w:bCs/>
          <w:sz w:val="22"/>
          <w:szCs w:val="22"/>
        </w:rPr>
        <w:t>:</w:t>
      </w:r>
      <w:r w:rsidRPr="00C96562">
        <w:rPr>
          <w:b/>
          <w:bCs/>
          <w:spacing w:val="-10"/>
          <w:sz w:val="22"/>
          <w:szCs w:val="22"/>
        </w:rPr>
        <w:t xml:space="preserve"> </w:t>
      </w:r>
      <w:r w:rsidRPr="00C96562">
        <w:rPr>
          <w:b/>
          <w:bCs/>
          <w:sz w:val="22"/>
          <w:szCs w:val="22"/>
        </w:rPr>
        <w:t>10</w:t>
      </w:r>
      <w:r w:rsidRPr="00C96562">
        <w:rPr>
          <w:b/>
          <w:bCs/>
          <w:spacing w:val="1"/>
          <w:sz w:val="22"/>
          <w:szCs w:val="22"/>
        </w:rPr>
        <w:t>.</w:t>
      </w:r>
      <w:r w:rsidRPr="00C96562">
        <w:rPr>
          <w:b/>
          <w:bCs/>
          <w:sz w:val="22"/>
          <w:szCs w:val="22"/>
        </w:rPr>
        <w:t>1</w:t>
      </w:r>
      <w:r w:rsidRPr="00C96562">
        <w:rPr>
          <w:b/>
          <w:bCs/>
          <w:spacing w:val="1"/>
          <w:sz w:val="22"/>
          <w:szCs w:val="22"/>
        </w:rPr>
        <w:t>.</w:t>
      </w:r>
      <w:r w:rsidRPr="00C96562">
        <w:rPr>
          <w:b/>
          <w:bCs/>
          <w:sz w:val="22"/>
          <w:szCs w:val="22"/>
        </w:rPr>
        <w:t>1</w:t>
      </w:r>
      <w:r w:rsidRPr="00C96562">
        <w:rPr>
          <w:b/>
          <w:bCs/>
          <w:spacing w:val="2"/>
          <w:sz w:val="22"/>
          <w:szCs w:val="22"/>
        </w:rPr>
        <w:t>A</w:t>
      </w:r>
      <w:r w:rsidRPr="00C96562">
        <w:rPr>
          <w:b/>
          <w:bCs/>
          <w:sz w:val="22"/>
          <w:szCs w:val="22"/>
        </w:rPr>
        <w:t>-</w:t>
      </w:r>
      <w:r w:rsidRPr="00C96562">
        <w:rPr>
          <w:b/>
          <w:bCs/>
          <w:spacing w:val="-1"/>
          <w:sz w:val="22"/>
          <w:szCs w:val="22"/>
        </w:rPr>
        <w:t>F</w:t>
      </w:r>
      <w:r w:rsidRPr="00C96562">
        <w:rPr>
          <w:b/>
          <w:bCs/>
          <w:sz w:val="22"/>
          <w:szCs w:val="22"/>
        </w:rPr>
        <w:t>SEP</w:t>
      </w:r>
      <w:r w:rsidRPr="00C96562">
        <w:rPr>
          <w:b/>
          <w:bCs/>
          <w:spacing w:val="-2"/>
          <w:sz w:val="22"/>
          <w:szCs w:val="22"/>
        </w:rPr>
        <w:t>ON</w:t>
      </w:r>
      <w:r w:rsidRPr="00C96562">
        <w:rPr>
          <w:b/>
          <w:bCs/>
          <w:sz w:val="22"/>
          <w:szCs w:val="22"/>
        </w:rPr>
        <w:t>-</w:t>
      </w:r>
      <w:r w:rsidRPr="00C96562">
        <w:rPr>
          <w:b/>
          <w:bCs/>
          <w:spacing w:val="-1"/>
          <w:sz w:val="22"/>
          <w:szCs w:val="22"/>
        </w:rPr>
        <w:t>C</w:t>
      </w:r>
      <w:r w:rsidRPr="00C96562">
        <w:rPr>
          <w:b/>
          <w:bCs/>
          <w:spacing w:val="-2"/>
          <w:sz w:val="22"/>
          <w:szCs w:val="22"/>
        </w:rPr>
        <w:t>A</w:t>
      </w:r>
      <w:r w:rsidRPr="00C96562">
        <w:rPr>
          <w:b/>
          <w:bCs/>
          <w:sz w:val="22"/>
          <w:szCs w:val="22"/>
        </w:rPr>
        <w:t>-201</w:t>
      </w:r>
      <w:r w:rsidRPr="00C96562">
        <w:rPr>
          <w:b/>
          <w:bCs/>
          <w:spacing w:val="1"/>
          <w:sz w:val="22"/>
          <w:szCs w:val="22"/>
        </w:rPr>
        <w:t>7</w:t>
      </w:r>
      <w:r w:rsidRPr="00C96562">
        <w:rPr>
          <w:b/>
          <w:bCs/>
          <w:spacing w:val="-4"/>
          <w:sz w:val="22"/>
          <w:szCs w:val="22"/>
        </w:rPr>
        <w:t>-</w:t>
      </w:r>
      <w:r w:rsidR="00C96562">
        <w:rPr>
          <w:b/>
          <w:bCs/>
          <w:sz w:val="22"/>
          <w:szCs w:val="22"/>
        </w:rPr>
        <w:t>388</w:t>
      </w:r>
    </w:p>
    <w:p w:rsidR="00C96562" w:rsidRPr="00C96562" w:rsidRDefault="00C96562" w:rsidP="00C96562">
      <w:pPr>
        <w:kinsoku w:val="0"/>
        <w:overflowPunct w:val="0"/>
        <w:ind w:left="113" w:right="1285"/>
        <w:jc w:val="both"/>
        <w:rPr>
          <w:sz w:val="22"/>
          <w:szCs w:val="22"/>
        </w:rPr>
      </w:pPr>
    </w:p>
    <w:p w:rsidR="001F4513" w:rsidRPr="00C96562" w:rsidRDefault="001F4513" w:rsidP="001F4513">
      <w:pPr>
        <w:pStyle w:val="Corpotesto"/>
        <w:kinsoku w:val="0"/>
        <w:overflowPunct w:val="0"/>
        <w:spacing w:line="276" w:lineRule="auto"/>
        <w:ind w:left="136" w:right="146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  <w:spacing w:val="-1"/>
        </w:rPr>
        <w:t>/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a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2"/>
        </w:rPr>
        <w:t>tt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to/a</w:t>
      </w:r>
      <w:r w:rsidRPr="00C96562">
        <w:rPr>
          <w:rFonts w:ascii="Times New Roman" w:hAnsi="Times New Roman" w:cs="Times New Roman"/>
          <w:spacing w:val="-4"/>
        </w:rPr>
        <w:t>……………………………………………..</w:t>
      </w:r>
      <w:r w:rsidRPr="00C96562">
        <w:rPr>
          <w:rFonts w:ascii="Times New Roman" w:hAnsi="Times New Roman" w:cs="Times New Roman"/>
        </w:rPr>
        <w:t xml:space="preserve"> n</w:t>
      </w:r>
      <w:r w:rsidRPr="00C96562">
        <w:rPr>
          <w:rFonts w:ascii="Times New Roman" w:hAnsi="Times New Roman" w:cs="Times New Roman"/>
          <w:spacing w:val="-1"/>
        </w:rPr>
        <w:t>a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2"/>
        </w:rPr>
        <w:t xml:space="preserve"> a …………………….</w:t>
      </w:r>
      <w:r w:rsidRPr="00C96562">
        <w:rPr>
          <w:rFonts w:ascii="Times New Roman" w:hAnsi="Times New Roman" w:cs="Times New Roman"/>
          <w:spacing w:val="1"/>
        </w:rPr>
        <w:t>(</w:t>
      </w:r>
      <w:r w:rsidRPr="00C96562">
        <w:rPr>
          <w:rFonts w:ascii="Times New Roman" w:hAnsi="Times New Roman" w:cs="Times New Roman"/>
        </w:rPr>
        <w:t xml:space="preserve">…) </w:t>
      </w:r>
    </w:p>
    <w:p w:rsidR="00C96562" w:rsidRPr="00C96562" w:rsidRDefault="001F4513" w:rsidP="00C96562">
      <w:pPr>
        <w:pStyle w:val="Corpotesto"/>
        <w:kinsoku w:val="0"/>
        <w:overflowPunct w:val="0"/>
        <w:spacing w:line="276" w:lineRule="auto"/>
        <w:ind w:left="136" w:right="146"/>
        <w:rPr>
          <w:rFonts w:ascii="Times New Roman" w:hAnsi="Times New Roman" w:cs="Times New Roman"/>
          <w:spacing w:val="-2"/>
        </w:rPr>
      </w:pP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l</w:t>
      </w:r>
      <w:r w:rsidRPr="00C96562">
        <w:rPr>
          <w:rFonts w:ascii="Times New Roman" w:hAnsi="Times New Roman" w:cs="Times New Roman"/>
          <w:spacing w:val="-1"/>
        </w:rPr>
        <w:t xml:space="preserve"> </w:t>
      </w:r>
      <w:r w:rsidRPr="00C96562">
        <w:rPr>
          <w:rFonts w:ascii="Times New Roman" w:hAnsi="Times New Roman" w:cs="Times New Roman"/>
        </w:rPr>
        <w:t>……</w:t>
      </w:r>
      <w:r w:rsidRPr="00C96562">
        <w:rPr>
          <w:rFonts w:ascii="Times New Roman" w:hAnsi="Times New Roman" w:cs="Times New Roman"/>
          <w:spacing w:val="-4"/>
        </w:rPr>
        <w:t>…..</w:t>
      </w:r>
      <w:r w:rsidRPr="00C96562">
        <w:rPr>
          <w:rFonts w:ascii="Times New Roman" w:hAnsi="Times New Roman" w:cs="Times New Roman"/>
        </w:rPr>
        <w:t xml:space="preserve"> 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si</w:t>
      </w:r>
      <w:r w:rsidRPr="00C96562">
        <w:rPr>
          <w:rFonts w:ascii="Times New Roman" w:hAnsi="Times New Roman" w:cs="Times New Roman"/>
        </w:rPr>
        <w:t>d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</w:rPr>
        <w:t>a ……………………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(</w:t>
      </w:r>
      <w:r w:rsidRPr="00C96562">
        <w:rPr>
          <w:rFonts w:ascii="Times New Roman" w:hAnsi="Times New Roman" w:cs="Times New Roman"/>
        </w:rPr>
        <w:t xml:space="preserve">….) 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</w:rPr>
        <w:t>v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-1"/>
        </w:rPr>
        <w:t>/</w:t>
      </w:r>
      <w:r w:rsidRPr="00C96562">
        <w:rPr>
          <w:rFonts w:ascii="Times New Roman" w:hAnsi="Times New Roman" w:cs="Times New Roman"/>
        </w:rPr>
        <w:t>p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zza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</w:rPr>
        <w:t>………………</w:t>
      </w:r>
      <w:r w:rsidR="00C96562" w:rsidRPr="00C96562">
        <w:rPr>
          <w:rFonts w:ascii="Times New Roman" w:hAnsi="Times New Roman" w:cs="Times New Roman"/>
        </w:rPr>
        <w:t>……………</w:t>
      </w:r>
      <w:r w:rsidRPr="00C96562">
        <w:rPr>
          <w:rFonts w:ascii="Times New Roman" w:hAnsi="Times New Roman" w:cs="Times New Roman"/>
        </w:rPr>
        <w:t>n….</w:t>
      </w:r>
      <w:r w:rsidRPr="00C96562">
        <w:rPr>
          <w:rFonts w:ascii="Times New Roman" w:hAnsi="Times New Roman" w:cs="Times New Roman"/>
          <w:spacing w:val="-1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 xml:space="preserve"> </w:t>
      </w:r>
    </w:p>
    <w:p w:rsidR="001F4513" w:rsidRPr="00C96562" w:rsidRDefault="001F4513" w:rsidP="00C96562">
      <w:pPr>
        <w:pStyle w:val="Corpotesto"/>
        <w:kinsoku w:val="0"/>
        <w:overflowPunct w:val="0"/>
        <w:spacing w:line="276" w:lineRule="auto"/>
        <w:ind w:left="136" w:right="146"/>
        <w:rPr>
          <w:rFonts w:ascii="Times New Roman" w:hAnsi="Times New Roman" w:cs="Times New Roman"/>
          <w:spacing w:val="-2"/>
        </w:rPr>
      </w:pPr>
      <w:r w:rsidRPr="00C96562">
        <w:rPr>
          <w:rFonts w:ascii="Times New Roman" w:hAnsi="Times New Roman" w:cs="Times New Roman"/>
          <w:spacing w:val="-2"/>
        </w:rPr>
        <w:t>C</w:t>
      </w:r>
      <w:r w:rsidR="00C96562" w:rsidRPr="00C96562">
        <w:rPr>
          <w:rFonts w:ascii="Times New Roman" w:hAnsi="Times New Roman" w:cs="Times New Roman"/>
        </w:rPr>
        <w:t>AP ………</w:t>
      </w:r>
      <w:r w:rsidRPr="00C96562">
        <w:rPr>
          <w:rFonts w:ascii="Times New Roman" w:hAnsi="Times New Roman" w:cs="Times New Roman"/>
        </w:rPr>
        <w:t>……T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fono……………..</w:t>
      </w:r>
      <w:r w:rsidRPr="00C96562">
        <w:rPr>
          <w:rFonts w:ascii="Times New Roman" w:hAnsi="Times New Roman" w:cs="Times New Roman"/>
          <w:spacing w:val="-2"/>
        </w:rPr>
        <w:t>Ce</w:t>
      </w:r>
      <w:r w:rsidRPr="00C96562">
        <w:rPr>
          <w:rFonts w:ascii="Times New Roman" w:hAnsi="Times New Roman" w:cs="Times New Roman"/>
          <w:spacing w:val="1"/>
        </w:rPr>
        <w:t>ll</w:t>
      </w:r>
      <w:r w:rsidR="00C96562" w:rsidRPr="00C96562">
        <w:rPr>
          <w:rFonts w:ascii="Times New Roman" w:hAnsi="Times New Roman" w:cs="Times New Roman"/>
        </w:rPr>
        <w:t>.……</w:t>
      </w:r>
      <w:r w:rsidRPr="00C96562">
        <w:rPr>
          <w:rFonts w:ascii="Times New Roman" w:hAnsi="Times New Roman" w:cs="Times New Roman"/>
        </w:rPr>
        <w:t>……………</w:t>
      </w:r>
      <w:r w:rsidRPr="00C96562">
        <w:rPr>
          <w:rFonts w:ascii="Times New Roman" w:hAnsi="Times New Roman" w:cs="Times New Roman"/>
          <w:spacing w:val="2"/>
        </w:rPr>
        <w:t>e</w:t>
      </w:r>
      <w:r w:rsidRPr="00C96562">
        <w:rPr>
          <w:rFonts w:ascii="Times New Roman" w:hAnsi="Times New Roman" w:cs="Times New Roman"/>
        </w:rPr>
        <w:t>-m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l</w:t>
      </w:r>
      <w:r w:rsidR="00C96562" w:rsidRPr="00C96562">
        <w:rPr>
          <w:rFonts w:ascii="Times New Roman" w:hAnsi="Times New Roman" w:cs="Times New Roman"/>
          <w:spacing w:val="-2"/>
        </w:rPr>
        <w:t xml:space="preserve"> .</w:t>
      </w:r>
      <w:r w:rsidR="00C96562" w:rsidRPr="00C96562">
        <w:rPr>
          <w:rFonts w:ascii="Times New Roman" w:hAnsi="Times New Roman" w:cs="Times New Roman"/>
        </w:rPr>
        <w:t>……………………………</w:t>
      </w:r>
    </w:p>
    <w:p w:rsidR="001F4513" w:rsidRPr="00C96562" w:rsidRDefault="001F4513" w:rsidP="00C96562">
      <w:pPr>
        <w:pStyle w:val="Corpotesto"/>
        <w:kinsoku w:val="0"/>
        <w:overflowPunct w:val="0"/>
        <w:spacing w:before="39"/>
        <w:ind w:right="190"/>
        <w:jc w:val="both"/>
        <w:rPr>
          <w:rFonts w:ascii="Times New Roman" w:hAnsi="Times New Roman" w:cs="Times New Roman"/>
          <w:spacing w:val="-2"/>
        </w:rPr>
      </w:pP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</w:rPr>
        <w:t>od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  <w:spacing w:val="-1"/>
        </w:rPr>
        <w:t>F</w:t>
      </w:r>
      <w:r w:rsidRPr="00C96562">
        <w:rPr>
          <w:rFonts w:ascii="Times New Roman" w:hAnsi="Times New Roman" w:cs="Times New Roman"/>
          <w:spacing w:val="1"/>
        </w:rPr>
        <w:t>is</w:t>
      </w:r>
      <w:r w:rsidRPr="00C96562">
        <w:rPr>
          <w:rFonts w:ascii="Times New Roman" w:hAnsi="Times New Roman" w:cs="Times New Roman"/>
          <w:spacing w:val="-2"/>
        </w:rPr>
        <w:t>ca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="00C96562" w:rsidRPr="00C96562">
        <w:rPr>
          <w:rFonts w:ascii="Times New Roman" w:hAnsi="Times New Roman" w:cs="Times New Roman"/>
        </w:rPr>
        <w:t>…………………………………..….</w:t>
      </w:r>
      <w:r w:rsidRPr="00C96562">
        <w:rPr>
          <w:rFonts w:ascii="Times New Roman" w:hAnsi="Times New Roman" w:cs="Times New Roman"/>
        </w:rPr>
        <w:t>T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</w:rPr>
        <w:t xml:space="preserve">di 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ud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o:</w:t>
      </w:r>
      <w:r w:rsidRPr="00C96562">
        <w:rPr>
          <w:rFonts w:ascii="Times New Roman" w:hAnsi="Times New Roman" w:cs="Times New Roman"/>
          <w:spacing w:val="-1"/>
        </w:rPr>
        <w:t xml:space="preserve"> </w:t>
      </w:r>
      <w:r w:rsidR="00C96562" w:rsidRPr="00C96562">
        <w:rPr>
          <w:rFonts w:ascii="Times New Roman" w:hAnsi="Times New Roman" w:cs="Times New Roman"/>
        </w:rPr>
        <w:t>………………</w:t>
      </w:r>
      <w:r w:rsidRPr="00C96562">
        <w:rPr>
          <w:rFonts w:ascii="Times New Roman" w:hAnsi="Times New Roman" w:cs="Times New Roman"/>
        </w:rPr>
        <w:t>…………...</w:t>
      </w:r>
    </w:p>
    <w:p w:rsidR="001F4513" w:rsidRPr="00C96562" w:rsidRDefault="001F4513" w:rsidP="001F4513">
      <w:pPr>
        <w:kinsoku w:val="0"/>
        <w:overflowPunct w:val="0"/>
        <w:spacing w:line="200" w:lineRule="exact"/>
        <w:rPr>
          <w:sz w:val="22"/>
          <w:szCs w:val="22"/>
        </w:rPr>
      </w:pPr>
    </w:p>
    <w:p w:rsidR="001F4513" w:rsidRPr="00C96562" w:rsidRDefault="001F4513" w:rsidP="00C96562">
      <w:pPr>
        <w:pStyle w:val="Titolo1"/>
        <w:kinsoku w:val="0"/>
        <w:overflowPunct w:val="0"/>
        <w:ind w:left="0" w:right="1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3424E">
        <w:rPr>
          <w:rFonts w:ascii="Times New Roman" w:hAnsi="Times New Roman" w:cs="Times New Roman"/>
          <w:sz w:val="24"/>
          <w:szCs w:val="24"/>
        </w:rPr>
        <w:t>CH</w:t>
      </w:r>
      <w:r w:rsidRPr="0093424E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3424E">
        <w:rPr>
          <w:rFonts w:ascii="Times New Roman" w:hAnsi="Times New Roman" w:cs="Times New Roman"/>
          <w:sz w:val="24"/>
          <w:szCs w:val="24"/>
        </w:rPr>
        <w:t>E</w:t>
      </w:r>
      <w:r w:rsidRPr="0093424E">
        <w:rPr>
          <w:rFonts w:ascii="Times New Roman" w:hAnsi="Times New Roman" w:cs="Times New Roman"/>
          <w:spacing w:val="1"/>
          <w:sz w:val="24"/>
          <w:szCs w:val="24"/>
        </w:rPr>
        <w:t>D</w:t>
      </w:r>
      <w:r w:rsidRPr="0093424E">
        <w:rPr>
          <w:rFonts w:ascii="Times New Roman" w:hAnsi="Times New Roman" w:cs="Times New Roman"/>
          <w:sz w:val="24"/>
          <w:szCs w:val="24"/>
        </w:rPr>
        <w:t>E</w:t>
      </w:r>
    </w:p>
    <w:p w:rsidR="001F4513" w:rsidRPr="00C96562" w:rsidRDefault="001F4513" w:rsidP="00C96562">
      <w:pPr>
        <w:pStyle w:val="Corpotesto"/>
        <w:kinsoku w:val="0"/>
        <w:overflowPunct w:val="0"/>
        <w:ind w:right="2944"/>
        <w:jc w:val="both"/>
        <w:rPr>
          <w:rFonts w:ascii="Times New Roman" w:hAnsi="Times New Roman" w:cs="Times New Roman"/>
          <w:spacing w:val="-2"/>
        </w:rPr>
      </w:pPr>
      <w:r w:rsidRPr="00C96562">
        <w:rPr>
          <w:rFonts w:ascii="Times New Roman" w:hAnsi="Times New Roman" w:cs="Times New Roman"/>
        </w:rPr>
        <w:t xml:space="preserve">di 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ss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mm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ss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1"/>
        </w:rPr>
        <w:t>/</w:t>
      </w:r>
      <w:r w:rsidRPr="00C96562">
        <w:rPr>
          <w:rFonts w:ascii="Times New Roman" w:hAnsi="Times New Roman" w:cs="Times New Roman"/>
        </w:rPr>
        <w:t xml:space="preserve">a </w:t>
      </w:r>
      <w:proofErr w:type="spellStart"/>
      <w:r w:rsidRPr="00C96562">
        <w:rPr>
          <w:rFonts w:ascii="Times New Roman" w:hAnsi="Times New Roman" w:cs="Times New Roman"/>
        </w:rPr>
        <w:t>a</w:t>
      </w:r>
      <w:proofErr w:type="spellEnd"/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</w:rPr>
        <w:t>p</w:t>
      </w:r>
      <w:r w:rsidRPr="00C96562">
        <w:rPr>
          <w:rFonts w:ascii="Times New Roman" w:hAnsi="Times New Roman" w:cs="Times New Roman"/>
          <w:spacing w:val="2"/>
        </w:rPr>
        <w:t>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  <w:spacing w:val="2"/>
        </w:rPr>
        <w:t>e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p</w:t>
      </w:r>
      <w:r w:rsidRPr="00C96562">
        <w:rPr>
          <w:rFonts w:ascii="Times New Roman" w:hAnsi="Times New Roman" w:cs="Times New Roman"/>
          <w:spacing w:val="-1"/>
        </w:rPr>
        <w:t>ar</w:t>
      </w:r>
      <w:r w:rsidRPr="00C96562">
        <w:rPr>
          <w:rFonts w:ascii="Times New Roman" w:hAnsi="Times New Roman" w:cs="Times New Roman"/>
        </w:rPr>
        <w:t xml:space="preserve">e 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1"/>
        </w:rPr>
        <w:t>ll</w:t>
      </w:r>
      <w:r w:rsidRPr="00C96562">
        <w:rPr>
          <w:rFonts w:ascii="Times New Roman" w:hAnsi="Times New Roman" w:cs="Times New Roman"/>
        </w:rPr>
        <w:t>’</w:t>
      </w:r>
      <w:r w:rsid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vv</w:t>
      </w:r>
      <w:r w:rsidRPr="00C96562">
        <w:rPr>
          <w:rFonts w:ascii="Times New Roman" w:hAnsi="Times New Roman" w:cs="Times New Roman"/>
          <w:spacing w:val="1"/>
        </w:rPr>
        <w:t>is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  <w:spacing w:val="-3"/>
        </w:rPr>
        <w:t>i</w:t>
      </w:r>
      <w:r w:rsidRPr="00C96562">
        <w:rPr>
          <w:rFonts w:ascii="Times New Roman" w:hAnsi="Times New Roman" w:cs="Times New Roman"/>
        </w:rPr>
        <w:t>nd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cat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</w:rPr>
        <w:t>ogg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t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n</w:t>
      </w:r>
      <w:r w:rsidR="00C96562"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</w:rPr>
        <w:t>qu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1"/>
        </w:rPr>
        <w:t>li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à di:</w:t>
      </w:r>
    </w:p>
    <w:p w:rsidR="001F4513" w:rsidRPr="0093424E" w:rsidRDefault="001F4513" w:rsidP="00C96562">
      <w:pPr>
        <w:pStyle w:val="Corpotesto"/>
        <w:kinsoku w:val="0"/>
        <w:overflowPunct w:val="0"/>
        <w:ind w:right="2944"/>
        <w:rPr>
          <w:rFonts w:ascii="Times New Roman" w:hAnsi="Times New Roman" w:cs="Times New Roman"/>
          <w:sz w:val="24"/>
          <w:szCs w:val="24"/>
        </w:rPr>
      </w:pPr>
    </w:p>
    <w:p w:rsidR="001F4513" w:rsidRPr="00C96562" w:rsidRDefault="001F4513" w:rsidP="00C96562">
      <w:pPr>
        <w:pStyle w:val="Corpotesto"/>
        <w:kinsoku w:val="0"/>
        <w:overflowPunct w:val="0"/>
        <w:ind w:right="29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24E">
        <w:rPr>
          <w:rFonts w:ascii="Times New Roman" w:hAnsi="Times New Roman" w:cs="Times New Roman"/>
          <w:sz w:val="24"/>
          <w:szCs w:val="24"/>
        </w:rPr>
        <w:t xml:space="preserve">   </w:t>
      </w:r>
      <w:r w:rsidRPr="0093424E">
        <w:rPr>
          <w:rFonts w:ascii="Times New Roman" w:hAnsi="Times New Roman" w:cs="Times New Roman"/>
          <w:b/>
          <w:sz w:val="24"/>
          <w:szCs w:val="24"/>
        </w:rPr>
        <w:t>CANDIDATO ESPERTO</w:t>
      </w:r>
      <w:r w:rsidRPr="0093424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3424E">
        <w:rPr>
          <w:rFonts w:ascii="Times New Roman" w:hAnsi="Times New Roman" w:cs="Times New Roman"/>
          <w:spacing w:val="-13"/>
          <w:sz w:val="24"/>
          <w:szCs w:val="24"/>
        </w:rPr>
        <w:t xml:space="preserve">        </w:t>
      </w:r>
      <w:r w:rsidRPr="0093424E">
        <w:rPr>
          <w:rFonts w:ascii="Times New Roman" w:hAnsi="Times New Roman" w:cs="Times New Roman"/>
          <w:spacing w:val="1"/>
          <w:sz w:val="24"/>
          <w:szCs w:val="24"/>
        </w:rPr>
        <w:t xml:space="preserve">   </w:t>
      </w:r>
    </w:p>
    <w:p w:rsidR="001F4513" w:rsidRPr="00C96562" w:rsidRDefault="001F4513" w:rsidP="00C96562">
      <w:pPr>
        <w:pStyle w:val="Corpotesto"/>
        <w:tabs>
          <w:tab w:val="left" w:pos="505"/>
        </w:tabs>
        <w:kinsoku w:val="0"/>
        <w:overflowPunct w:val="0"/>
        <w:ind w:right="52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(___</w:t>
      </w:r>
      <w:r w:rsidRPr="0093424E">
        <w:rPr>
          <w:rFonts w:ascii="Times New Roman" w:hAnsi="Times New Roman" w:cs="Times New Roman"/>
          <w:sz w:val="24"/>
          <w:szCs w:val="24"/>
        </w:rPr>
        <w:t>)</w:t>
      </w:r>
      <w:r w:rsidRPr="0093424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96562">
        <w:rPr>
          <w:rFonts w:ascii="Times New Roman" w:hAnsi="Times New Roman" w:cs="Times New Roman"/>
        </w:rPr>
        <w:t>doc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4"/>
        </w:rPr>
        <w:t>n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-2"/>
        </w:rPr>
        <w:t xml:space="preserve"> e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</w:rPr>
        <w:t>p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47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1"/>
        </w:rPr>
        <w:t>ll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bor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z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oni</w:t>
      </w:r>
      <w:r w:rsidRPr="00C96562">
        <w:rPr>
          <w:rFonts w:ascii="Times New Roman" w:hAnsi="Times New Roman" w:cs="Times New Roman"/>
          <w:spacing w:val="-3"/>
        </w:rPr>
        <w:t xml:space="preserve"> </w:t>
      </w:r>
      <w:r w:rsidRPr="00C96562">
        <w:rPr>
          <w:rFonts w:ascii="Times New Roman" w:hAnsi="Times New Roman" w:cs="Times New Roman"/>
        </w:rPr>
        <w:t>p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ur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m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;</w:t>
      </w:r>
    </w:p>
    <w:p w:rsidR="001F4513" w:rsidRPr="00C96562" w:rsidRDefault="001F4513" w:rsidP="00C96562">
      <w:pPr>
        <w:pStyle w:val="Corpotesto"/>
        <w:tabs>
          <w:tab w:val="left" w:pos="505"/>
        </w:tabs>
        <w:kinsoku w:val="0"/>
        <w:overflowPunct w:val="0"/>
        <w:ind w:right="5288"/>
        <w:jc w:val="both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>(___)</w:t>
      </w:r>
      <w:r w:rsidRPr="00C96562">
        <w:rPr>
          <w:rFonts w:ascii="Times New Roman" w:hAnsi="Times New Roman" w:cs="Times New Roman"/>
          <w:spacing w:val="44"/>
        </w:rPr>
        <w:t xml:space="preserve"> </w:t>
      </w:r>
      <w:r w:rsidRPr="00C96562">
        <w:rPr>
          <w:rFonts w:ascii="Times New Roman" w:hAnsi="Times New Roman" w:cs="Times New Roman"/>
        </w:rPr>
        <w:t>doc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4"/>
        </w:rPr>
        <w:t>n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-2"/>
        </w:rPr>
        <w:t xml:space="preserve"> e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</w:rPr>
        <w:t>p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47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lavoratore autonomo</w:t>
      </w:r>
      <w:r w:rsidRPr="00C96562">
        <w:rPr>
          <w:rFonts w:ascii="Times New Roman" w:hAnsi="Times New Roman" w:cs="Times New Roman"/>
        </w:rPr>
        <w:t>;</w:t>
      </w:r>
    </w:p>
    <w:p w:rsidR="001F4513" w:rsidRPr="00C96562" w:rsidRDefault="001F4513" w:rsidP="00C96562">
      <w:pPr>
        <w:kinsoku w:val="0"/>
        <w:overflowPunct w:val="0"/>
        <w:rPr>
          <w:sz w:val="22"/>
          <w:szCs w:val="22"/>
        </w:rPr>
      </w:pPr>
    </w:p>
    <w:p w:rsidR="001F4513" w:rsidRPr="0093424E" w:rsidRDefault="001F4513" w:rsidP="00C96562">
      <w:pPr>
        <w:pStyle w:val="Corpotesto"/>
        <w:tabs>
          <w:tab w:val="left" w:pos="505"/>
        </w:tabs>
        <w:kinsoku w:val="0"/>
        <w:overflowPunct w:val="0"/>
        <w:spacing w:line="268" w:lineRule="exact"/>
        <w:ind w:right="5288"/>
        <w:jc w:val="both"/>
        <w:rPr>
          <w:rFonts w:ascii="Times New Roman" w:hAnsi="Times New Roman" w:cs="Times New Roman"/>
          <w:sz w:val="24"/>
          <w:szCs w:val="24"/>
        </w:rPr>
      </w:pPr>
      <w:r w:rsidRPr="0093424E">
        <w:rPr>
          <w:rFonts w:ascii="Times New Roman" w:hAnsi="Times New Roman" w:cs="Times New Roman"/>
          <w:b/>
          <w:sz w:val="24"/>
          <w:szCs w:val="24"/>
        </w:rPr>
        <w:t>Modulo</w:t>
      </w:r>
      <w:r>
        <w:rPr>
          <w:rFonts w:ascii="Times New Roman" w:hAnsi="Times New Roman" w:cs="Times New Roman"/>
          <w:sz w:val="24"/>
          <w:szCs w:val="24"/>
        </w:rPr>
        <w:t xml:space="preserve"> – (indicare il numero)</w:t>
      </w:r>
    </w:p>
    <w:p w:rsidR="001F4513" w:rsidRPr="00C96562" w:rsidRDefault="001F4513" w:rsidP="001F4513">
      <w:pPr>
        <w:pStyle w:val="Corpotesto"/>
        <w:numPr>
          <w:ilvl w:val="0"/>
          <w:numId w:val="10"/>
        </w:numPr>
        <w:kinsoku w:val="0"/>
        <w:overflowPunct w:val="0"/>
        <w:ind w:right="6264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>Gioco sport-scacchi</w:t>
      </w:r>
    </w:p>
    <w:p w:rsidR="001F4513" w:rsidRPr="00C96562" w:rsidRDefault="001F4513" w:rsidP="001F4513">
      <w:pPr>
        <w:pStyle w:val="Corpotesto"/>
        <w:numPr>
          <w:ilvl w:val="0"/>
          <w:numId w:val="10"/>
        </w:numPr>
        <w:kinsoku w:val="0"/>
        <w:overflowPunct w:val="0"/>
        <w:ind w:right="6264"/>
        <w:rPr>
          <w:rFonts w:ascii="Times New Roman" w:hAnsi="Times New Roman" w:cs="Times New Roman"/>
        </w:rPr>
      </w:pPr>
      <w:proofErr w:type="spellStart"/>
      <w:r w:rsidRPr="00C96562">
        <w:rPr>
          <w:rFonts w:ascii="Times New Roman" w:hAnsi="Times New Roman" w:cs="Times New Roman"/>
        </w:rPr>
        <w:t>Mousikè</w:t>
      </w:r>
      <w:proofErr w:type="spellEnd"/>
    </w:p>
    <w:p w:rsidR="001F4513" w:rsidRPr="00C96562" w:rsidRDefault="001F4513" w:rsidP="001F4513">
      <w:pPr>
        <w:pStyle w:val="Corpotesto"/>
        <w:numPr>
          <w:ilvl w:val="0"/>
          <w:numId w:val="10"/>
        </w:numPr>
        <w:kinsoku w:val="0"/>
        <w:overflowPunct w:val="0"/>
        <w:ind w:right="6264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>Green art</w:t>
      </w:r>
    </w:p>
    <w:p w:rsidR="001F4513" w:rsidRPr="00C96562" w:rsidRDefault="001F4513" w:rsidP="001F4513">
      <w:pPr>
        <w:pStyle w:val="Corpotesto"/>
        <w:numPr>
          <w:ilvl w:val="0"/>
          <w:numId w:val="10"/>
        </w:numPr>
        <w:kinsoku w:val="0"/>
        <w:overflowPunct w:val="0"/>
        <w:ind w:right="6264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>Leggere e interpretare</w:t>
      </w:r>
    </w:p>
    <w:p w:rsidR="001F4513" w:rsidRPr="00C96562" w:rsidRDefault="001F4513" w:rsidP="001F4513">
      <w:pPr>
        <w:pStyle w:val="Corpotesto"/>
        <w:numPr>
          <w:ilvl w:val="0"/>
          <w:numId w:val="10"/>
        </w:numPr>
        <w:kinsoku w:val="0"/>
        <w:overflowPunct w:val="0"/>
        <w:ind w:right="6264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>…conto anch’io!</w:t>
      </w:r>
    </w:p>
    <w:p w:rsidR="001F4513" w:rsidRPr="00C96562" w:rsidRDefault="001F4513" w:rsidP="001F4513">
      <w:pPr>
        <w:kinsoku w:val="0"/>
        <w:overflowPunct w:val="0"/>
        <w:spacing w:line="200" w:lineRule="exact"/>
        <w:rPr>
          <w:sz w:val="22"/>
          <w:szCs w:val="22"/>
        </w:rPr>
      </w:pPr>
    </w:p>
    <w:p w:rsidR="001F4513" w:rsidRPr="00C96562" w:rsidRDefault="001F4513" w:rsidP="001F4513">
      <w:pPr>
        <w:pStyle w:val="Corpotesto"/>
        <w:kinsoku w:val="0"/>
        <w:overflowPunct w:val="0"/>
        <w:spacing w:line="268" w:lineRule="exact"/>
        <w:ind w:right="127"/>
        <w:jc w:val="both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  <w:spacing w:val="-2"/>
        </w:rPr>
        <w:t>_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_</w:t>
      </w:r>
      <w:r w:rsidRPr="00C96562">
        <w:rPr>
          <w:rFonts w:ascii="Times New Roman" w:hAnsi="Times New Roman" w:cs="Times New Roman"/>
          <w:spacing w:val="47"/>
        </w:rPr>
        <w:t xml:space="preserve"> </w:t>
      </w:r>
      <w:proofErr w:type="spellStart"/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2"/>
        </w:rPr>
        <w:t>tt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2"/>
        </w:rPr>
        <w:t>t</w:t>
      </w:r>
      <w:r w:rsidRPr="00C96562">
        <w:rPr>
          <w:rFonts w:ascii="Times New Roman" w:hAnsi="Times New Roman" w:cs="Times New Roman"/>
        </w:rPr>
        <w:t>t</w:t>
      </w:r>
      <w:proofErr w:type="spellEnd"/>
      <w:r w:rsidRPr="00C96562">
        <w:rPr>
          <w:rFonts w:ascii="Times New Roman" w:hAnsi="Times New Roman" w:cs="Times New Roman"/>
        </w:rPr>
        <w:t>_</w:t>
      </w:r>
      <w:r w:rsidRPr="00C96562">
        <w:rPr>
          <w:rFonts w:ascii="Times New Roman" w:hAnsi="Times New Roman" w:cs="Times New Roman"/>
          <w:spacing w:val="47"/>
        </w:rPr>
        <w:t xml:space="preserve"> </w:t>
      </w:r>
      <w:r w:rsidRPr="00C96562">
        <w:rPr>
          <w:rFonts w:ascii="Times New Roman" w:hAnsi="Times New Roman" w:cs="Times New Roman"/>
        </w:rPr>
        <w:t>d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</w:rPr>
        <w:t>h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</w:rPr>
        <w:t>a</w:t>
      </w:r>
      <w:r w:rsidRPr="00C96562">
        <w:rPr>
          <w:rFonts w:ascii="Times New Roman" w:hAnsi="Times New Roman" w:cs="Times New Roman"/>
          <w:spacing w:val="2"/>
        </w:rPr>
        <w:t xml:space="preserve"> </w:t>
      </w:r>
      <w:r w:rsidRPr="00C96562">
        <w:rPr>
          <w:rFonts w:ascii="Times New Roman" w:hAnsi="Times New Roman" w:cs="Times New Roman"/>
        </w:rPr>
        <w:t>di</w:t>
      </w:r>
      <w:r w:rsidRPr="00C96562">
        <w:rPr>
          <w:rFonts w:ascii="Times New Roman" w:hAnsi="Times New Roman" w:cs="Times New Roman"/>
          <w:spacing w:val="2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v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r</w:t>
      </w:r>
      <w:r w:rsidRPr="00C96562">
        <w:rPr>
          <w:rFonts w:ascii="Times New Roman" w:hAnsi="Times New Roman" w:cs="Times New Roman"/>
          <w:spacing w:val="3"/>
        </w:rPr>
        <w:t xml:space="preserve"> </w:t>
      </w:r>
      <w:r w:rsidRPr="00C96562">
        <w:rPr>
          <w:rFonts w:ascii="Times New Roman" w:hAnsi="Times New Roman" w:cs="Times New Roman"/>
        </w:rPr>
        <w:t>pr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49"/>
        </w:rPr>
        <w:t xml:space="preserve"> </w:t>
      </w:r>
      <w:r w:rsidRPr="00C96562">
        <w:rPr>
          <w:rFonts w:ascii="Times New Roman" w:hAnsi="Times New Roman" w:cs="Times New Roman"/>
        </w:rPr>
        <w:t>v</w:t>
      </w:r>
      <w:r w:rsidRPr="00C96562">
        <w:rPr>
          <w:rFonts w:ascii="Times New Roman" w:hAnsi="Times New Roman" w:cs="Times New Roman"/>
          <w:spacing w:val="1"/>
        </w:rPr>
        <w:t>isi</w:t>
      </w:r>
      <w:r w:rsidRPr="00C96562">
        <w:rPr>
          <w:rFonts w:ascii="Times New Roman" w:hAnsi="Times New Roman" w:cs="Times New Roman"/>
        </w:rPr>
        <w:t>one</w:t>
      </w:r>
      <w:r w:rsidRPr="00C96562">
        <w:rPr>
          <w:rFonts w:ascii="Times New Roman" w:hAnsi="Times New Roman" w:cs="Times New Roman"/>
          <w:spacing w:val="49"/>
        </w:rPr>
        <w:t xml:space="preserve"> </w:t>
      </w:r>
      <w:r w:rsidRPr="00C96562">
        <w:rPr>
          <w:rFonts w:ascii="Times New Roman" w:hAnsi="Times New Roman" w:cs="Times New Roman"/>
        </w:rPr>
        <w:t>d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ll</w:t>
      </w:r>
      <w:r w:rsidRPr="00C96562">
        <w:rPr>
          <w:rFonts w:ascii="Times New Roman" w:hAnsi="Times New Roman" w:cs="Times New Roman"/>
        </w:rPr>
        <w:t>’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vv</w:t>
      </w:r>
      <w:r w:rsidRPr="00C96562">
        <w:rPr>
          <w:rFonts w:ascii="Times New Roman" w:hAnsi="Times New Roman" w:cs="Times New Roman"/>
          <w:spacing w:val="1"/>
        </w:rPr>
        <w:t>is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49"/>
        </w:rPr>
        <w:t xml:space="preserve"> </w:t>
      </w:r>
      <w:r w:rsidRPr="00C96562">
        <w:rPr>
          <w:rFonts w:ascii="Times New Roman" w:hAnsi="Times New Roman" w:cs="Times New Roman"/>
        </w:rPr>
        <w:t>di</w:t>
      </w:r>
      <w:r w:rsidRPr="00C96562">
        <w:rPr>
          <w:rFonts w:ascii="Times New Roman" w:hAnsi="Times New Roman" w:cs="Times New Roman"/>
          <w:spacing w:val="2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-3"/>
        </w:rPr>
        <w:t>z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one</w:t>
      </w:r>
      <w:r w:rsidRPr="00C96562">
        <w:rPr>
          <w:rFonts w:ascii="Times New Roman" w:hAnsi="Times New Roman" w:cs="Times New Roman"/>
          <w:spacing w:val="48"/>
        </w:rPr>
        <w:t xml:space="preserve"> 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48"/>
        </w:rPr>
        <w:t xml:space="preserve"> </w:t>
      </w:r>
      <w:r w:rsidRPr="00C96562">
        <w:rPr>
          <w:rFonts w:ascii="Times New Roman" w:hAnsi="Times New Roman" w:cs="Times New Roman"/>
        </w:rPr>
        <w:t>di</w:t>
      </w:r>
      <w:r w:rsidRPr="00C96562">
        <w:rPr>
          <w:rFonts w:ascii="Times New Roman" w:hAnsi="Times New Roman" w:cs="Times New Roman"/>
          <w:spacing w:val="2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ac</w:t>
      </w:r>
      <w:r w:rsidRPr="00C96562">
        <w:rPr>
          <w:rFonts w:ascii="Times New Roman" w:hAnsi="Times New Roman" w:cs="Times New Roman"/>
          <w:spacing w:val="2"/>
        </w:rPr>
        <w:t>c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t</w:t>
      </w:r>
      <w:r w:rsidRPr="00C96562">
        <w:rPr>
          <w:rFonts w:ascii="Times New Roman" w:hAnsi="Times New Roman" w:cs="Times New Roman"/>
          <w:spacing w:val="-2"/>
        </w:rPr>
        <w:t>ta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</w:rPr>
        <w:t>ne</w:t>
      </w:r>
      <w:r w:rsidRPr="00C96562">
        <w:rPr>
          <w:rFonts w:ascii="Times New Roman" w:hAnsi="Times New Roman" w:cs="Times New Roman"/>
          <w:spacing w:val="2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l</w:t>
      </w:r>
      <w:r w:rsidRPr="00C96562">
        <w:rPr>
          <w:rFonts w:ascii="Times New Roman" w:hAnsi="Times New Roman" w:cs="Times New Roman"/>
          <w:spacing w:val="1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</w:rPr>
        <w:t>on</w:t>
      </w:r>
      <w:r w:rsidRPr="00C96562">
        <w:rPr>
          <w:rFonts w:ascii="Times New Roman" w:hAnsi="Times New Roman" w:cs="Times New Roman"/>
          <w:spacing w:val="-2"/>
        </w:rPr>
        <w:t>te</w:t>
      </w:r>
      <w:r w:rsidRPr="00C96562">
        <w:rPr>
          <w:rFonts w:ascii="Times New Roman" w:hAnsi="Times New Roman" w:cs="Times New Roman"/>
        </w:rPr>
        <w:t>nu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o,</w:t>
      </w:r>
      <w:r w:rsidRPr="00C96562">
        <w:rPr>
          <w:rFonts w:ascii="Times New Roman" w:hAnsi="Times New Roman" w:cs="Times New Roman"/>
          <w:spacing w:val="1"/>
        </w:rPr>
        <w:t xml:space="preserve"> </w:t>
      </w:r>
      <w:r w:rsidRPr="00C96562">
        <w:rPr>
          <w:rFonts w:ascii="Times New Roman" w:hAnsi="Times New Roman" w:cs="Times New Roman"/>
        </w:rPr>
        <w:t xml:space="preserve">di 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mp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gn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</w:rPr>
        <w:t>i</w:t>
      </w:r>
      <w:r w:rsidRPr="00C96562">
        <w:rPr>
          <w:rFonts w:ascii="Times New Roman" w:hAnsi="Times New Roman" w:cs="Times New Roman"/>
          <w:spacing w:val="38"/>
        </w:rPr>
        <w:t xml:space="preserve"> </w:t>
      </w:r>
      <w:r w:rsidRPr="00C96562">
        <w:rPr>
          <w:rFonts w:ascii="Times New Roman" w:hAnsi="Times New Roman" w:cs="Times New Roman"/>
        </w:rPr>
        <w:t>a</w:t>
      </w:r>
      <w:r w:rsidRPr="00C96562">
        <w:rPr>
          <w:rFonts w:ascii="Times New Roman" w:hAnsi="Times New Roman" w:cs="Times New Roman"/>
          <w:spacing w:val="37"/>
        </w:rPr>
        <w:t xml:space="preserve"> </w:t>
      </w:r>
      <w:r w:rsidRPr="00C96562">
        <w:rPr>
          <w:rFonts w:ascii="Times New Roman" w:hAnsi="Times New Roman" w:cs="Times New Roman"/>
        </w:rPr>
        <w:t>docum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-2"/>
        </w:rPr>
        <w:t>ta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36"/>
        </w:rPr>
        <w:t xml:space="preserve"> </w:t>
      </w:r>
      <w:r w:rsidRPr="00C96562">
        <w:rPr>
          <w:rFonts w:ascii="Times New Roman" w:hAnsi="Times New Roman" w:cs="Times New Roman"/>
        </w:rPr>
        <w:t>pun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u</w:t>
      </w:r>
      <w:r w:rsidRPr="00C96562">
        <w:rPr>
          <w:rFonts w:ascii="Times New Roman" w:hAnsi="Times New Roman" w:cs="Times New Roman"/>
          <w:spacing w:val="-1"/>
        </w:rPr>
        <w:t>a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m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35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t</w:t>
      </w:r>
      <w:r w:rsidRPr="00C96562">
        <w:rPr>
          <w:rFonts w:ascii="Times New Roman" w:hAnsi="Times New Roman" w:cs="Times New Roman"/>
        </w:rPr>
        <w:t>u</w:t>
      </w:r>
      <w:r w:rsidRPr="00C96562">
        <w:rPr>
          <w:rFonts w:ascii="Times New Roman" w:hAnsi="Times New Roman" w:cs="Times New Roman"/>
          <w:spacing w:val="-2"/>
        </w:rPr>
        <w:t>tt</w:t>
      </w:r>
      <w:r w:rsidRPr="00C96562">
        <w:rPr>
          <w:rFonts w:ascii="Times New Roman" w:hAnsi="Times New Roman" w:cs="Times New Roman"/>
        </w:rPr>
        <w:t>a</w:t>
      </w:r>
      <w:r w:rsidRPr="00C96562">
        <w:rPr>
          <w:rFonts w:ascii="Times New Roman" w:hAnsi="Times New Roman" w:cs="Times New Roman"/>
          <w:spacing w:val="37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’</w:t>
      </w:r>
      <w:r w:rsidRPr="00C96562">
        <w:rPr>
          <w:rFonts w:ascii="Times New Roman" w:hAnsi="Times New Roman" w:cs="Times New Roman"/>
          <w:spacing w:val="-2"/>
        </w:rPr>
        <w:t>att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v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à</w:t>
      </w:r>
      <w:r w:rsidRPr="00C96562">
        <w:rPr>
          <w:rFonts w:ascii="Times New Roman" w:hAnsi="Times New Roman" w:cs="Times New Roman"/>
          <w:spacing w:val="37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</w:rPr>
        <w:t>vo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a</w:t>
      </w:r>
      <w:r w:rsidRPr="00C96562">
        <w:rPr>
          <w:rFonts w:ascii="Times New Roman" w:hAnsi="Times New Roman" w:cs="Times New Roman"/>
          <w:spacing w:val="37"/>
        </w:rPr>
        <w:t xml:space="preserve"> 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35"/>
        </w:rPr>
        <w:t xml:space="preserve"> </w:t>
      </w:r>
      <w:r w:rsidRPr="00C96562">
        <w:rPr>
          <w:rFonts w:ascii="Times New Roman" w:hAnsi="Times New Roman" w:cs="Times New Roman"/>
        </w:rPr>
        <w:t>di</w:t>
      </w:r>
      <w:r w:rsidRPr="00C96562">
        <w:rPr>
          <w:rFonts w:ascii="Times New Roman" w:hAnsi="Times New Roman" w:cs="Times New Roman"/>
          <w:spacing w:val="40"/>
        </w:rPr>
        <w:t xml:space="preserve"> </w:t>
      </w:r>
      <w:r w:rsidRPr="00C96562">
        <w:rPr>
          <w:rFonts w:ascii="Times New Roman" w:hAnsi="Times New Roman" w:cs="Times New Roman"/>
        </w:rPr>
        <w:t>g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36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a</w:t>
      </w:r>
      <w:r w:rsidRPr="00C96562">
        <w:rPr>
          <w:rFonts w:ascii="Times New Roman" w:hAnsi="Times New Roman" w:cs="Times New Roman"/>
          <w:spacing w:val="36"/>
        </w:rPr>
        <w:t xml:space="preserve"> </w:t>
      </w:r>
      <w:r w:rsidRPr="00C96562">
        <w:rPr>
          <w:rFonts w:ascii="Times New Roman" w:hAnsi="Times New Roman" w:cs="Times New Roman"/>
        </w:rPr>
        <w:t>propria</w:t>
      </w:r>
      <w:r w:rsidRPr="00C96562">
        <w:rPr>
          <w:rFonts w:ascii="Times New Roman" w:hAnsi="Times New Roman" w:cs="Times New Roman"/>
          <w:spacing w:val="37"/>
        </w:rPr>
        <w:t xml:space="preserve"> </w:t>
      </w:r>
      <w:r w:rsidRPr="00C96562">
        <w:rPr>
          <w:rFonts w:ascii="Times New Roman" w:hAnsi="Times New Roman" w:cs="Times New Roman"/>
        </w:rPr>
        <w:t>d</w:t>
      </w:r>
      <w:r w:rsidRPr="00C96562">
        <w:rPr>
          <w:rFonts w:ascii="Times New Roman" w:hAnsi="Times New Roman" w:cs="Times New Roman"/>
          <w:spacing w:val="1"/>
        </w:rPr>
        <w:t>is</w:t>
      </w:r>
      <w:r w:rsidRPr="00C96562">
        <w:rPr>
          <w:rFonts w:ascii="Times New Roman" w:hAnsi="Times New Roman" w:cs="Times New Roman"/>
        </w:rPr>
        <w:t>pon</w:t>
      </w:r>
      <w:r w:rsidRPr="00C96562">
        <w:rPr>
          <w:rFonts w:ascii="Times New Roman" w:hAnsi="Times New Roman" w:cs="Times New Roman"/>
          <w:spacing w:val="-3"/>
        </w:rPr>
        <w:t>i</w:t>
      </w:r>
      <w:r w:rsidRPr="00C96562">
        <w:rPr>
          <w:rFonts w:ascii="Times New Roman" w:hAnsi="Times New Roman" w:cs="Times New Roman"/>
        </w:rPr>
        <w:t>b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3"/>
        </w:rPr>
        <w:t>l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à</w:t>
      </w:r>
      <w:r w:rsidRPr="00C96562">
        <w:rPr>
          <w:rFonts w:ascii="Times New Roman" w:hAnsi="Times New Roman" w:cs="Times New Roman"/>
          <w:spacing w:val="37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 xml:space="preserve">d 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d</w:t>
      </w:r>
      <w:r w:rsidRPr="00C96562">
        <w:rPr>
          <w:rFonts w:ascii="Times New Roman" w:hAnsi="Times New Roman" w:cs="Times New Roman"/>
          <w:spacing w:val="-1"/>
        </w:rPr>
        <w:t>a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  <w:spacing w:val="2"/>
        </w:rPr>
        <w:t>t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</w:rPr>
        <w:t>i</w:t>
      </w:r>
      <w:r w:rsidRPr="00C96562">
        <w:rPr>
          <w:rFonts w:ascii="Times New Roman" w:hAnsi="Times New Roman" w:cs="Times New Roman"/>
          <w:spacing w:val="-3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l</w:t>
      </w:r>
      <w:r w:rsidRPr="00C96562">
        <w:rPr>
          <w:rFonts w:ascii="Times New Roman" w:hAnsi="Times New Roman" w:cs="Times New Roman"/>
          <w:spacing w:val="-3"/>
        </w:rPr>
        <w:t xml:space="preserve"> </w:t>
      </w:r>
      <w:r w:rsidRPr="00C96562">
        <w:rPr>
          <w:rFonts w:ascii="Times New Roman" w:hAnsi="Times New Roman" w:cs="Times New Roman"/>
          <w:spacing w:val="2"/>
        </w:rPr>
        <w:t>c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nd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-5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</w:rPr>
        <w:t>he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</w:rPr>
        <w:t>à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</w:rPr>
        <w:t>d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f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o.</w:t>
      </w:r>
    </w:p>
    <w:p w:rsidR="001F4513" w:rsidRPr="00C96562" w:rsidRDefault="001F4513" w:rsidP="001F4513">
      <w:pPr>
        <w:pStyle w:val="Corpotesto"/>
        <w:kinsoku w:val="0"/>
        <w:overflowPunct w:val="0"/>
        <w:spacing w:before="9"/>
        <w:ind w:right="486"/>
        <w:jc w:val="both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  <w:spacing w:val="-1"/>
        </w:rPr>
        <w:t>S</w:t>
      </w:r>
      <w:r w:rsidRPr="00C96562">
        <w:rPr>
          <w:rFonts w:ascii="Times New Roman" w:hAnsi="Times New Roman" w:cs="Times New Roman"/>
        </w:rPr>
        <w:t>i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1"/>
        </w:rPr>
        <w:t>is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</w:rPr>
        <w:t>va</w:t>
      </w:r>
      <w:r w:rsidRPr="00C96562">
        <w:rPr>
          <w:rFonts w:ascii="Times New Roman" w:hAnsi="Times New Roman" w:cs="Times New Roman"/>
          <w:spacing w:val="-6"/>
        </w:rPr>
        <w:t xml:space="preserve"> </w:t>
      </w:r>
      <w:r w:rsidRPr="00C96562">
        <w:rPr>
          <w:rFonts w:ascii="Times New Roman" w:hAnsi="Times New Roman" w:cs="Times New Roman"/>
        </w:rPr>
        <w:t>di</w:t>
      </w:r>
      <w:r w:rsidRPr="00C96562">
        <w:rPr>
          <w:rFonts w:ascii="Times New Roman" w:hAnsi="Times New Roman" w:cs="Times New Roman"/>
          <w:spacing w:val="-2"/>
        </w:rPr>
        <w:t xml:space="preserve"> c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2"/>
        </w:rPr>
        <w:t>n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gn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-3"/>
        </w:rPr>
        <w:t xml:space="preserve"> </w:t>
      </w:r>
      <w:r w:rsidRPr="00C96562">
        <w:rPr>
          <w:rFonts w:ascii="Times New Roman" w:hAnsi="Times New Roman" w:cs="Times New Roman"/>
        </w:rPr>
        <w:t>ove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c</w:t>
      </w:r>
      <w:r w:rsidRPr="00C96562">
        <w:rPr>
          <w:rFonts w:ascii="Times New Roman" w:hAnsi="Times New Roman" w:cs="Times New Roman"/>
        </w:rPr>
        <w:t>h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o,</w:t>
      </w:r>
      <w:r w:rsidRPr="00C96562">
        <w:rPr>
          <w:rFonts w:ascii="Times New Roman" w:hAnsi="Times New Roman" w:cs="Times New Roman"/>
          <w:spacing w:val="-3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s</w:t>
      </w:r>
      <w:r w:rsidRPr="00C96562">
        <w:rPr>
          <w:rFonts w:ascii="Times New Roman" w:hAnsi="Times New Roman" w:cs="Times New Roman"/>
        </w:rPr>
        <w:t>e</w:t>
      </w:r>
      <w:r w:rsidRPr="00C96562">
        <w:rPr>
          <w:rFonts w:ascii="Times New Roman" w:hAnsi="Times New Roman" w:cs="Times New Roman"/>
          <w:spacing w:val="-7"/>
        </w:rPr>
        <w:t xml:space="preserve"> 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  <w:spacing w:val="1"/>
        </w:rPr>
        <w:t>is</w:t>
      </w:r>
      <w:r w:rsidRPr="00C96562">
        <w:rPr>
          <w:rFonts w:ascii="Times New Roman" w:hAnsi="Times New Roman" w:cs="Times New Roman"/>
        </w:rPr>
        <w:t>u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  <w:spacing w:val="-2"/>
        </w:rPr>
        <w:t>te</w:t>
      </w:r>
      <w:r w:rsidRPr="00C96562">
        <w:rPr>
          <w:rFonts w:ascii="Times New Roman" w:hAnsi="Times New Roman" w:cs="Times New Roman"/>
          <w:spacing w:val="-1"/>
        </w:rPr>
        <w:t>r</w:t>
      </w:r>
      <w:r w:rsidRPr="00C96562">
        <w:rPr>
          <w:rFonts w:ascii="Times New Roman" w:hAnsi="Times New Roman" w:cs="Times New Roman"/>
        </w:rPr>
        <w:t>à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</w:rPr>
        <w:t>don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o,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</w:rPr>
        <w:t>p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na</w:t>
      </w:r>
      <w:r w:rsidRPr="00C96562">
        <w:rPr>
          <w:rFonts w:ascii="Times New Roman" w:hAnsi="Times New Roman" w:cs="Times New Roman"/>
          <w:spacing w:val="-2"/>
        </w:rPr>
        <w:t xml:space="preserve"> </w:t>
      </w:r>
      <w:r w:rsidRPr="00C96562">
        <w:rPr>
          <w:rFonts w:ascii="Times New Roman" w:hAnsi="Times New Roman" w:cs="Times New Roman"/>
        </w:rPr>
        <w:t>d</w:t>
      </w:r>
      <w:r w:rsidRPr="00C96562">
        <w:rPr>
          <w:rFonts w:ascii="Times New Roman" w:hAnsi="Times New Roman" w:cs="Times New Roman"/>
          <w:spacing w:val="-2"/>
        </w:rPr>
        <w:t>eca</w:t>
      </w:r>
      <w:r w:rsidRPr="00C96562">
        <w:rPr>
          <w:rFonts w:ascii="Times New Roman" w:hAnsi="Times New Roman" w:cs="Times New Roman"/>
          <w:spacing w:val="4"/>
        </w:rPr>
        <w:t>d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1"/>
        </w:rPr>
        <w:t>z</w:t>
      </w:r>
      <w:r w:rsidRPr="00C96562">
        <w:rPr>
          <w:rFonts w:ascii="Times New Roman" w:hAnsi="Times New Roman" w:cs="Times New Roman"/>
          <w:spacing w:val="-2"/>
        </w:rPr>
        <w:t>a</w:t>
      </w:r>
      <w:r w:rsidRPr="00C96562">
        <w:rPr>
          <w:rFonts w:ascii="Times New Roman" w:hAnsi="Times New Roman" w:cs="Times New Roman"/>
        </w:rPr>
        <w:t>,</w:t>
      </w:r>
      <w:r w:rsidRPr="00C96562">
        <w:rPr>
          <w:rFonts w:ascii="Times New Roman" w:hAnsi="Times New Roman" w:cs="Times New Roman"/>
          <w:spacing w:val="-3"/>
        </w:rPr>
        <w:t xml:space="preserve"> </w:t>
      </w:r>
      <w:r w:rsidRPr="00C96562">
        <w:rPr>
          <w:rFonts w:ascii="Times New Roman" w:hAnsi="Times New Roman" w:cs="Times New Roman"/>
          <w:spacing w:val="1"/>
        </w:rPr>
        <w:t>l</w:t>
      </w:r>
      <w:r w:rsidRPr="00C96562">
        <w:rPr>
          <w:rFonts w:ascii="Times New Roman" w:hAnsi="Times New Roman" w:cs="Times New Roman"/>
        </w:rPr>
        <w:t>a</w:t>
      </w:r>
      <w:r w:rsidRPr="00C96562">
        <w:rPr>
          <w:rFonts w:ascii="Times New Roman" w:hAnsi="Times New Roman" w:cs="Times New Roman"/>
          <w:spacing w:val="-7"/>
        </w:rPr>
        <w:t xml:space="preserve"> </w:t>
      </w:r>
      <w:r w:rsidRPr="00C96562">
        <w:rPr>
          <w:rFonts w:ascii="Times New Roman" w:hAnsi="Times New Roman" w:cs="Times New Roman"/>
        </w:rPr>
        <w:t>docu</w:t>
      </w:r>
      <w:r w:rsidRPr="00C96562">
        <w:rPr>
          <w:rFonts w:ascii="Times New Roman" w:hAnsi="Times New Roman" w:cs="Times New Roman"/>
          <w:spacing w:val="3"/>
        </w:rPr>
        <w:t>m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n</w:t>
      </w:r>
      <w:r w:rsidRPr="00C96562">
        <w:rPr>
          <w:rFonts w:ascii="Times New Roman" w:hAnsi="Times New Roman" w:cs="Times New Roman"/>
          <w:spacing w:val="-2"/>
        </w:rPr>
        <w:t>ta</w:t>
      </w:r>
      <w:r w:rsidRPr="00C96562">
        <w:rPr>
          <w:rFonts w:ascii="Times New Roman" w:hAnsi="Times New Roman" w:cs="Times New Roman"/>
        </w:rPr>
        <w:t>z</w:t>
      </w:r>
      <w:r w:rsidRPr="00C96562">
        <w:rPr>
          <w:rFonts w:ascii="Times New Roman" w:hAnsi="Times New Roman" w:cs="Times New Roman"/>
          <w:spacing w:val="5"/>
        </w:rPr>
        <w:t>i</w:t>
      </w:r>
      <w:r w:rsidRPr="00C96562">
        <w:rPr>
          <w:rFonts w:ascii="Times New Roman" w:hAnsi="Times New Roman" w:cs="Times New Roman"/>
        </w:rPr>
        <w:t>one</w:t>
      </w:r>
      <w:r w:rsidRPr="00C96562">
        <w:rPr>
          <w:rFonts w:ascii="Times New Roman" w:hAnsi="Times New Roman" w:cs="Times New Roman"/>
          <w:spacing w:val="-5"/>
        </w:rPr>
        <w:t xml:space="preserve"> </w:t>
      </w:r>
      <w:r w:rsidRPr="00C96562">
        <w:rPr>
          <w:rFonts w:ascii="Times New Roman" w:hAnsi="Times New Roman" w:cs="Times New Roman"/>
        </w:rPr>
        <w:t>d</w:t>
      </w:r>
      <w:r w:rsidRPr="00C96562">
        <w:rPr>
          <w:rFonts w:ascii="Times New Roman" w:hAnsi="Times New Roman" w:cs="Times New Roman"/>
          <w:spacing w:val="-2"/>
        </w:rPr>
        <w:t>e</w:t>
      </w:r>
      <w:r w:rsidRPr="00C96562">
        <w:rPr>
          <w:rFonts w:ascii="Times New Roman" w:hAnsi="Times New Roman" w:cs="Times New Roman"/>
        </w:rPr>
        <w:t>i</w:t>
      </w:r>
      <w:r w:rsidRPr="00C96562">
        <w:rPr>
          <w:rFonts w:ascii="Times New Roman" w:hAnsi="Times New Roman" w:cs="Times New Roman"/>
          <w:spacing w:val="-4"/>
        </w:rPr>
        <w:t xml:space="preserve"> 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  <w:spacing w:val="1"/>
        </w:rPr>
        <w:t>i</w:t>
      </w:r>
      <w:r w:rsidRPr="00C96562">
        <w:rPr>
          <w:rFonts w:ascii="Times New Roman" w:hAnsi="Times New Roman" w:cs="Times New Roman"/>
          <w:spacing w:val="-2"/>
        </w:rPr>
        <w:t>t</w:t>
      </w:r>
      <w:r w:rsidRPr="00C96562">
        <w:rPr>
          <w:rFonts w:ascii="Times New Roman" w:hAnsi="Times New Roman" w:cs="Times New Roman"/>
        </w:rPr>
        <w:t>o</w:t>
      </w:r>
      <w:r w:rsidRPr="00C96562">
        <w:rPr>
          <w:rFonts w:ascii="Times New Roman" w:hAnsi="Times New Roman" w:cs="Times New Roman"/>
          <w:spacing w:val="1"/>
        </w:rPr>
        <w:t>li</w:t>
      </w:r>
      <w:r w:rsidRPr="00C96562">
        <w:rPr>
          <w:rFonts w:ascii="Times New Roman" w:hAnsi="Times New Roman" w:cs="Times New Roman"/>
        </w:rPr>
        <w:t>.</w:t>
      </w:r>
    </w:p>
    <w:p w:rsidR="001F4513" w:rsidRDefault="001F4513" w:rsidP="001F4513">
      <w:pPr>
        <w:pStyle w:val="Corpotesto"/>
        <w:kinsoku w:val="0"/>
        <w:overflowPunct w:val="0"/>
        <w:spacing w:before="9"/>
        <w:ind w:right="486"/>
        <w:jc w:val="both"/>
        <w:rPr>
          <w:rFonts w:ascii="Times New Roman" w:hAnsi="Times New Roman" w:cs="Times New Roman"/>
          <w:sz w:val="24"/>
          <w:szCs w:val="24"/>
        </w:rPr>
      </w:pPr>
    </w:p>
    <w:p w:rsidR="001F4513" w:rsidRPr="00C96562" w:rsidRDefault="001F4513" w:rsidP="00C96562">
      <w:pPr>
        <w:pStyle w:val="Corpotesto"/>
        <w:kinsoku w:val="0"/>
        <w:overflowPunct w:val="0"/>
        <w:spacing w:before="9"/>
        <w:ind w:right="4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24E">
        <w:rPr>
          <w:rFonts w:ascii="Times New Roman" w:hAnsi="Times New Roman" w:cs="Times New Roman"/>
          <w:b/>
          <w:sz w:val="24"/>
          <w:szCs w:val="24"/>
        </w:rPr>
        <w:t>TRATTAMENTO DEI DATI</w:t>
      </w:r>
      <w:bookmarkStart w:id="0" w:name="_GoBack"/>
      <w:bookmarkEnd w:id="0"/>
    </w:p>
    <w:p w:rsidR="001F4513" w:rsidRPr="0093424E" w:rsidRDefault="001F4513" w:rsidP="00C96562">
      <w:pPr>
        <w:kinsoku w:val="0"/>
        <w:overflowPunct w:val="0"/>
        <w:ind w:left="113" w:right="130"/>
      </w:pPr>
      <w:r w:rsidRPr="0093424E">
        <w:rPr>
          <w:spacing w:val="1"/>
        </w:rPr>
        <w:t>I</w:t>
      </w:r>
      <w:r w:rsidRPr="0093424E">
        <w:rPr>
          <w:spacing w:val="-2"/>
        </w:rPr>
        <w:t>l/l</w:t>
      </w:r>
      <w:r w:rsidRPr="0093424E">
        <w:t>a</w:t>
      </w:r>
      <w:r w:rsidRPr="0093424E">
        <w:rPr>
          <w:spacing w:val="2"/>
        </w:rPr>
        <w:t xml:space="preserve"> </w:t>
      </w:r>
      <w:r w:rsidRPr="0093424E">
        <w:rPr>
          <w:spacing w:val="1"/>
        </w:rPr>
        <w:t>s</w:t>
      </w:r>
      <w:r w:rsidRPr="0093424E">
        <w:rPr>
          <w:spacing w:val="-2"/>
        </w:rPr>
        <w:t>o</w:t>
      </w:r>
      <w:r w:rsidRPr="0093424E">
        <w:t>tt</w:t>
      </w:r>
      <w:r w:rsidRPr="0093424E">
        <w:rPr>
          <w:spacing w:val="-2"/>
        </w:rPr>
        <w:t>o</w:t>
      </w:r>
      <w:r w:rsidRPr="0093424E">
        <w:rPr>
          <w:spacing w:val="1"/>
        </w:rPr>
        <w:t>s</w:t>
      </w:r>
      <w:r w:rsidRPr="0093424E">
        <w:rPr>
          <w:spacing w:val="-1"/>
        </w:rPr>
        <w:t>c</w:t>
      </w:r>
      <w:r w:rsidRPr="0093424E">
        <w:rPr>
          <w:spacing w:val="-2"/>
        </w:rPr>
        <w:t>ri</w:t>
      </w:r>
      <w:r w:rsidRPr="0093424E">
        <w:t>tt</w:t>
      </w:r>
      <w:r w:rsidRPr="0093424E">
        <w:rPr>
          <w:spacing w:val="2"/>
        </w:rPr>
        <w:t>o</w:t>
      </w:r>
      <w:r w:rsidRPr="0093424E">
        <w:rPr>
          <w:spacing w:val="-2"/>
        </w:rPr>
        <w:t>/</w:t>
      </w:r>
      <w:r w:rsidRPr="0093424E">
        <w:t>a</w:t>
      </w:r>
      <w:r w:rsidRPr="0093424E">
        <w:rPr>
          <w:spacing w:val="2"/>
        </w:rPr>
        <w:t xml:space="preserve"> </w:t>
      </w:r>
      <w:r w:rsidRPr="0093424E">
        <w:rPr>
          <w:spacing w:val="-1"/>
        </w:rPr>
        <w:t>c</w:t>
      </w:r>
      <w:r w:rsidRPr="0093424E">
        <w:rPr>
          <w:spacing w:val="2"/>
        </w:rPr>
        <w:t>o</w:t>
      </w:r>
      <w:r w:rsidRPr="0093424E">
        <w:t>n</w:t>
      </w:r>
      <w:r w:rsidRPr="0093424E">
        <w:rPr>
          <w:spacing w:val="1"/>
        </w:rPr>
        <w:t xml:space="preserve"> </w:t>
      </w:r>
      <w:r w:rsidRPr="0093424E">
        <w:rPr>
          <w:spacing w:val="-2"/>
        </w:rPr>
        <w:t>l</w:t>
      </w:r>
      <w:r w:rsidRPr="0093424E">
        <w:t>a</w:t>
      </w:r>
      <w:r w:rsidRPr="0093424E">
        <w:rPr>
          <w:spacing w:val="6"/>
        </w:rPr>
        <w:t xml:space="preserve"> </w:t>
      </w:r>
      <w:r w:rsidRPr="0093424E">
        <w:rPr>
          <w:spacing w:val="-1"/>
        </w:rPr>
        <w:t>p</w:t>
      </w:r>
      <w:r w:rsidRPr="0093424E">
        <w:rPr>
          <w:spacing w:val="-2"/>
        </w:rPr>
        <w:t>r</w:t>
      </w:r>
      <w:r w:rsidRPr="0093424E">
        <w:t>e</w:t>
      </w:r>
      <w:r w:rsidRPr="0093424E">
        <w:rPr>
          <w:spacing w:val="2"/>
        </w:rPr>
        <w:t>s</w:t>
      </w:r>
      <w:r w:rsidRPr="0093424E">
        <w:t>e</w:t>
      </w:r>
      <w:r w:rsidRPr="0093424E">
        <w:rPr>
          <w:spacing w:val="-1"/>
        </w:rPr>
        <w:t>n</w:t>
      </w:r>
      <w:r w:rsidRPr="0093424E">
        <w:t>te,</w:t>
      </w:r>
      <w:r w:rsidRPr="0093424E">
        <w:rPr>
          <w:spacing w:val="1"/>
        </w:rPr>
        <w:t xml:space="preserve"> </w:t>
      </w:r>
      <w:r w:rsidRPr="0093424E">
        <w:rPr>
          <w:spacing w:val="4"/>
        </w:rPr>
        <w:t>a</w:t>
      </w:r>
      <w:r w:rsidRPr="0093424E">
        <w:t xml:space="preserve">i </w:t>
      </w:r>
      <w:r w:rsidRPr="0093424E">
        <w:rPr>
          <w:spacing w:val="1"/>
        </w:rPr>
        <w:t>s</w:t>
      </w:r>
      <w:r w:rsidRPr="0093424E">
        <w:t>e</w:t>
      </w:r>
      <w:r w:rsidRPr="0093424E">
        <w:rPr>
          <w:spacing w:val="-1"/>
        </w:rPr>
        <w:t>n</w:t>
      </w:r>
      <w:r w:rsidRPr="0093424E">
        <w:rPr>
          <w:spacing w:val="1"/>
        </w:rPr>
        <w:t>s</w:t>
      </w:r>
      <w:r w:rsidRPr="0093424E">
        <w:t xml:space="preserve">i </w:t>
      </w:r>
      <w:r w:rsidRPr="0093424E">
        <w:rPr>
          <w:spacing w:val="-1"/>
        </w:rPr>
        <w:t>d</w:t>
      </w:r>
      <w:r w:rsidRPr="0093424E">
        <w:t>e</w:t>
      </w:r>
      <w:r w:rsidRPr="0093424E">
        <w:rPr>
          <w:spacing w:val="2"/>
        </w:rPr>
        <w:t>g</w:t>
      </w:r>
      <w:r w:rsidRPr="0093424E">
        <w:rPr>
          <w:spacing w:val="1"/>
        </w:rPr>
        <w:t>l</w:t>
      </w:r>
      <w:r w:rsidRPr="0093424E">
        <w:t xml:space="preserve">i </w:t>
      </w:r>
      <w:r w:rsidRPr="0093424E">
        <w:rPr>
          <w:spacing w:val="4"/>
        </w:rPr>
        <w:t>a</w:t>
      </w:r>
      <w:r w:rsidRPr="0093424E">
        <w:rPr>
          <w:spacing w:val="-2"/>
        </w:rPr>
        <w:t>r</w:t>
      </w:r>
      <w:r w:rsidRPr="0093424E">
        <w:t>t</w:t>
      </w:r>
      <w:r w:rsidRPr="0093424E">
        <w:rPr>
          <w:spacing w:val="-2"/>
        </w:rPr>
        <w:t>i</w:t>
      </w:r>
      <w:r w:rsidRPr="0093424E">
        <w:rPr>
          <w:spacing w:val="-1"/>
        </w:rPr>
        <w:t>c</w:t>
      </w:r>
      <w:r w:rsidRPr="0093424E">
        <w:rPr>
          <w:spacing w:val="2"/>
        </w:rPr>
        <w:t>o</w:t>
      </w:r>
      <w:r w:rsidRPr="0093424E">
        <w:rPr>
          <w:spacing w:val="-2"/>
        </w:rPr>
        <w:t>l</w:t>
      </w:r>
      <w:r w:rsidRPr="0093424E">
        <w:t>i</w:t>
      </w:r>
      <w:r w:rsidRPr="0093424E">
        <w:rPr>
          <w:spacing w:val="4"/>
        </w:rPr>
        <w:t xml:space="preserve"> </w:t>
      </w:r>
      <w:r w:rsidRPr="0093424E">
        <w:rPr>
          <w:spacing w:val="-2"/>
        </w:rPr>
        <w:t>1</w:t>
      </w:r>
      <w:r w:rsidRPr="0093424E">
        <w:t>3</w:t>
      </w:r>
      <w:r w:rsidRPr="0093424E">
        <w:rPr>
          <w:spacing w:val="1"/>
        </w:rPr>
        <w:t xml:space="preserve"> </w:t>
      </w:r>
      <w:r w:rsidRPr="0093424E">
        <w:t>e</w:t>
      </w:r>
      <w:r w:rsidRPr="0093424E">
        <w:rPr>
          <w:spacing w:val="6"/>
        </w:rPr>
        <w:t xml:space="preserve"> </w:t>
      </w:r>
      <w:r w:rsidRPr="0093424E">
        <w:rPr>
          <w:spacing w:val="-2"/>
        </w:rPr>
        <w:t>2</w:t>
      </w:r>
      <w:r w:rsidRPr="0093424E">
        <w:t>3</w:t>
      </w:r>
      <w:r w:rsidRPr="0093424E">
        <w:rPr>
          <w:spacing w:val="5"/>
        </w:rPr>
        <w:t xml:space="preserve"> </w:t>
      </w:r>
      <w:r w:rsidRPr="0093424E">
        <w:rPr>
          <w:spacing w:val="-1"/>
        </w:rPr>
        <w:t>d</w:t>
      </w:r>
      <w:r w:rsidRPr="0093424E">
        <w:t>el</w:t>
      </w:r>
      <w:r w:rsidRPr="0093424E">
        <w:rPr>
          <w:spacing w:val="1"/>
        </w:rPr>
        <w:t xml:space="preserve"> </w:t>
      </w:r>
      <w:r w:rsidRPr="0093424E">
        <w:t>D</w:t>
      </w:r>
      <w:r w:rsidRPr="0093424E">
        <w:rPr>
          <w:spacing w:val="1"/>
        </w:rPr>
        <w:t>.</w:t>
      </w:r>
      <w:r w:rsidRPr="0093424E">
        <w:t>L</w:t>
      </w:r>
      <w:r w:rsidRPr="0093424E">
        <w:rPr>
          <w:spacing w:val="1"/>
        </w:rPr>
        <w:t>gs</w:t>
      </w:r>
      <w:r w:rsidRPr="0093424E">
        <w:t>.</w:t>
      </w:r>
      <w:r w:rsidRPr="0093424E">
        <w:rPr>
          <w:spacing w:val="-2"/>
        </w:rPr>
        <w:t>196</w:t>
      </w:r>
      <w:r w:rsidRPr="0093424E">
        <w:rPr>
          <w:spacing w:val="2"/>
        </w:rPr>
        <w:t>/</w:t>
      </w:r>
      <w:r w:rsidRPr="0093424E">
        <w:rPr>
          <w:spacing w:val="-2"/>
        </w:rPr>
        <w:t>20</w:t>
      </w:r>
      <w:r w:rsidRPr="0093424E">
        <w:rPr>
          <w:spacing w:val="2"/>
        </w:rPr>
        <w:t>0</w:t>
      </w:r>
      <w:r w:rsidRPr="0093424E">
        <w:t>3</w:t>
      </w:r>
      <w:r w:rsidRPr="0093424E">
        <w:rPr>
          <w:spacing w:val="1"/>
        </w:rPr>
        <w:t xml:space="preserve"> </w:t>
      </w:r>
      <w:r w:rsidRPr="0093424E">
        <w:t>(</w:t>
      </w:r>
      <w:r w:rsidRPr="0093424E">
        <w:rPr>
          <w:spacing w:val="2"/>
        </w:rPr>
        <w:t>d</w:t>
      </w:r>
      <w:r w:rsidRPr="0093424E">
        <w:t xml:space="preserve">i </w:t>
      </w:r>
      <w:r w:rsidRPr="0093424E">
        <w:rPr>
          <w:spacing w:val="1"/>
        </w:rPr>
        <w:t>s</w:t>
      </w:r>
      <w:r w:rsidRPr="0093424E">
        <w:t>e</w:t>
      </w:r>
      <w:r w:rsidRPr="0093424E">
        <w:rPr>
          <w:spacing w:val="2"/>
        </w:rPr>
        <w:t>g</w:t>
      </w:r>
      <w:r w:rsidRPr="0093424E">
        <w:rPr>
          <w:spacing w:val="-1"/>
        </w:rPr>
        <w:t>u</w:t>
      </w:r>
      <w:r w:rsidRPr="0093424E">
        <w:rPr>
          <w:spacing w:val="-2"/>
        </w:rPr>
        <w:t>i</w:t>
      </w:r>
      <w:r w:rsidRPr="0093424E">
        <w:t>to</w:t>
      </w:r>
      <w:r w:rsidRPr="0093424E">
        <w:rPr>
          <w:spacing w:val="5"/>
        </w:rPr>
        <w:t xml:space="preserve"> </w:t>
      </w:r>
      <w:r w:rsidRPr="0093424E">
        <w:rPr>
          <w:spacing w:val="-2"/>
        </w:rPr>
        <w:t>i</w:t>
      </w:r>
      <w:r w:rsidRPr="0093424E">
        <w:rPr>
          <w:spacing w:val="-1"/>
        </w:rPr>
        <w:t>n</w:t>
      </w:r>
      <w:r w:rsidRPr="0093424E">
        <w:rPr>
          <w:spacing w:val="2"/>
        </w:rPr>
        <w:t>d</w:t>
      </w:r>
      <w:r w:rsidRPr="0093424E">
        <w:rPr>
          <w:spacing w:val="1"/>
        </w:rPr>
        <w:t>i</w:t>
      </w:r>
      <w:r w:rsidRPr="0093424E">
        <w:rPr>
          <w:spacing w:val="-1"/>
        </w:rPr>
        <w:t>c</w:t>
      </w:r>
      <w:r w:rsidRPr="0093424E">
        <w:t>a</w:t>
      </w:r>
      <w:r w:rsidRPr="0093424E">
        <w:rPr>
          <w:spacing w:val="1"/>
        </w:rPr>
        <w:t>t</w:t>
      </w:r>
      <w:r w:rsidRPr="0093424E">
        <w:t>o</w:t>
      </w:r>
      <w:r w:rsidRPr="0093424E">
        <w:rPr>
          <w:spacing w:val="1"/>
        </w:rPr>
        <w:t xml:space="preserve"> </w:t>
      </w:r>
      <w:r w:rsidRPr="0093424E">
        <w:rPr>
          <w:spacing w:val="-1"/>
        </w:rPr>
        <w:t>c</w:t>
      </w:r>
      <w:r w:rsidRPr="0093424E">
        <w:rPr>
          <w:spacing w:val="-2"/>
        </w:rPr>
        <w:t>o</w:t>
      </w:r>
      <w:r w:rsidRPr="0093424E">
        <w:t>me</w:t>
      </w:r>
      <w:r w:rsidRPr="0093424E">
        <w:rPr>
          <w:spacing w:val="3"/>
        </w:rPr>
        <w:t xml:space="preserve"> </w:t>
      </w:r>
      <w:r w:rsidRPr="0093424E">
        <w:t>“</w:t>
      </w:r>
      <w:r w:rsidRPr="0093424E">
        <w:rPr>
          <w:spacing w:val="1"/>
        </w:rPr>
        <w:t>C</w:t>
      </w:r>
      <w:r w:rsidRPr="0093424E">
        <w:rPr>
          <w:spacing w:val="-2"/>
        </w:rPr>
        <w:t>o</w:t>
      </w:r>
      <w:r w:rsidRPr="0093424E">
        <w:rPr>
          <w:spacing w:val="2"/>
        </w:rPr>
        <w:t>d</w:t>
      </w:r>
      <w:r w:rsidRPr="0093424E">
        <w:rPr>
          <w:spacing w:val="-2"/>
        </w:rPr>
        <w:t>i</w:t>
      </w:r>
      <w:r w:rsidRPr="0093424E">
        <w:rPr>
          <w:spacing w:val="-1"/>
        </w:rPr>
        <w:t>c</w:t>
      </w:r>
      <w:r w:rsidRPr="0093424E">
        <w:t>e P</w:t>
      </w:r>
      <w:r w:rsidRPr="0093424E">
        <w:rPr>
          <w:spacing w:val="-2"/>
        </w:rPr>
        <w:t>ri</w:t>
      </w:r>
      <w:r w:rsidRPr="0093424E">
        <w:rPr>
          <w:spacing w:val="1"/>
        </w:rPr>
        <w:t>v</w:t>
      </w:r>
      <w:r w:rsidRPr="0093424E">
        <w:t>acy”)</w:t>
      </w:r>
      <w:r w:rsidRPr="0093424E">
        <w:rPr>
          <w:spacing w:val="-4"/>
        </w:rPr>
        <w:t xml:space="preserve"> </w:t>
      </w:r>
      <w:r w:rsidRPr="0093424E">
        <w:t>e</w:t>
      </w:r>
      <w:r w:rsidRPr="0093424E">
        <w:rPr>
          <w:spacing w:val="-3"/>
        </w:rPr>
        <w:t xml:space="preserve"> </w:t>
      </w:r>
      <w:r w:rsidRPr="0093424E">
        <w:rPr>
          <w:spacing w:val="1"/>
        </w:rPr>
        <w:t>s</w:t>
      </w:r>
      <w:r w:rsidRPr="0093424E">
        <w:rPr>
          <w:spacing w:val="-1"/>
        </w:rPr>
        <w:t>ucc</w:t>
      </w:r>
      <w:r w:rsidRPr="0093424E">
        <w:t>e</w:t>
      </w:r>
      <w:r w:rsidRPr="0093424E">
        <w:rPr>
          <w:spacing w:val="2"/>
        </w:rPr>
        <w:t>s</w:t>
      </w:r>
      <w:r w:rsidRPr="0093424E">
        <w:rPr>
          <w:spacing w:val="1"/>
        </w:rPr>
        <w:t>s</w:t>
      </w:r>
      <w:r w:rsidRPr="0093424E">
        <w:rPr>
          <w:spacing w:val="-1"/>
        </w:rPr>
        <w:t>i</w:t>
      </w:r>
      <w:r w:rsidRPr="0093424E">
        <w:rPr>
          <w:spacing w:val="1"/>
        </w:rPr>
        <w:t>v</w:t>
      </w:r>
      <w:r w:rsidRPr="0093424E">
        <w:t>e</w:t>
      </w:r>
      <w:r w:rsidRPr="0093424E">
        <w:rPr>
          <w:spacing w:val="-2"/>
        </w:rPr>
        <w:t xml:space="preserve"> </w:t>
      </w:r>
      <w:r w:rsidRPr="0093424E">
        <w:t>m</w:t>
      </w:r>
      <w:r w:rsidRPr="0093424E">
        <w:rPr>
          <w:spacing w:val="-2"/>
        </w:rPr>
        <w:t>odi</w:t>
      </w:r>
      <w:r w:rsidRPr="0093424E">
        <w:rPr>
          <w:spacing w:val="2"/>
        </w:rPr>
        <w:t>f</w:t>
      </w:r>
      <w:r w:rsidRPr="0093424E">
        <w:rPr>
          <w:spacing w:val="-2"/>
        </w:rPr>
        <w:t>i</w:t>
      </w:r>
      <w:r w:rsidRPr="0093424E">
        <w:rPr>
          <w:spacing w:val="-1"/>
        </w:rPr>
        <w:t>c</w:t>
      </w:r>
      <w:r w:rsidRPr="0093424E">
        <w:t>a</w:t>
      </w:r>
      <w:r w:rsidRPr="0093424E">
        <w:rPr>
          <w:spacing w:val="1"/>
        </w:rPr>
        <w:t>z</w:t>
      </w:r>
      <w:r w:rsidRPr="0093424E">
        <w:rPr>
          <w:spacing w:val="-2"/>
        </w:rPr>
        <w:t>i</w:t>
      </w:r>
      <w:r w:rsidRPr="0093424E">
        <w:rPr>
          <w:spacing w:val="2"/>
        </w:rPr>
        <w:t>o</w:t>
      </w:r>
      <w:r w:rsidRPr="0093424E">
        <w:rPr>
          <w:spacing w:val="-2"/>
        </w:rPr>
        <w:t>n</w:t>
      </w:r>
      <w:r w:rsidRPr="0093424E">
        <w:t>i</w:t>
      </w:r>
      <w:r w:rsidRPr="0093424E">
        <w:rPr>
          <w:spacing w:val="-6"/>
        </w:rPr>
        <w:t xml:space="preserve"> </w:t>
      </w:r>
      <w:r w:rsidRPr="0093424E">
        <w:rPr>
          <w:spacing w:val="4"/>
        </w:rPr>
        <w:t>e</w:t>
      </w:r>
      <w:r w:rsidRPr="0093424E">
        <w:t>d</w:t>
      </w:r>
      <w:r w:rsidRPr="0093424E">
        <w:rPr>
          <w:spacing w:val="-4"/>
        </w:rPr>
        <w:t xml:space="preserve"> </w:t>
      </w:r>
      <w:r w:rsidRPr="0093424E">
        <w:rPr>
          <w:spacing w:val="1"/>
        </w:rPr>
        <w:t>i</w:t>
      </w:r>
      <w:r w:rsidRPr="0093424E">
        <w:rPr>
          <w:spacing w:val="-2"/>
        </w:rPr>
        <w:t>n</w:t>
      </w:r>
      <w:r w:rsidRPr="0093424E">
        <w:t>te</w:t>
      </w:r>
      <w:r w:rsidRPr="0093424E">
        <w:rPr>
          <w:spacing w:val="2"/>
        </w:rPr>
        <w:t>g</w:t>
      </w:r>
      <w:r w:rsidRPr="0093424E">
        <w:rPr>
          <w:spacing w:val="-2"/>
        </w:rPr>
        <w:t>r</w:t>
      </w:r>
      <w:r w:rsidRPr="0093424E">
        <w:t>a</w:t>
      </w:r>
      <w:r w:rsidRPr="0093424E">
        <w:rPr>
          <w:spacing w:val="1"/>
        </w:rPr>
        <w:t>z</w:t>
      </w:r>
      <w:r w:rsidRPr="0093424E">
        <w:rPr>
          <w:spacing w:val="-2"/>
        </w:rPr>
        <w:t>i</w:t>
      </w:r>
      <w:r w:rsidRPr="0093424E">
        <w:rPr>
          <w:spacing w:val="2"/>
        </w:rPr>
        <w:t>o</w:t>
      </w:r>
      <w:r w:rsidRPr="0093424E">
        <w:rPr>
          <w:spacing w:val="-2"/>
        </w:rPr>
        <w:t>ni</w:t>
      </w:r>
      <w:r w:rsidRPr="0093424E">
        <w:t>,</w:t>
      </w:r>
    </w:p>
    <w:p w:rsidR="001F4513" w:rsidRPr="0093424E" w:rsidRDefault="001F4513" w:rsidP="001F4513">
      <w:pPr>
        <w:kinsoku w:val="0"/>
        <w:overflowPunct w:val="0"/>
        <w:spacing w:before="3" w:line="100" w:lineRule="exact"/>
      </w:pPr>
    </w:p>
    <w:p w:rsidR="001F4513" w:rsidRPr="0093424E" w:rsidRDefault="001F4513" w:rsidP="001F4513">
      <w:pPr>
        <w:kinsoku w:val="0"/>
        <w:overflowPunct w:val="0"/>
        <w:ind w:left="344"/>
        <w:jc w:val="center"/>
      </w:pPr>
      <w:r w:rsidRPr="0093424E">
        <w:rPr>
          <w:b/>
          <w:bCs/>
          <w:i/>
          <w:iCs/>
          <w:spacing w:val="-2"/>
        </w:rPr>
        <w:t>AUT</w:t>
      </w:r>
      <w:r w:rsidRPr="0093424E">
        <w:rPr>
          <w:b/>
          <w:bCs/>
          <w:i/>
          <w:iCs/>
        </w:rPr>
        <w:t>O</w:t>
      </w:r>
      <w:r w:rsidRPr="0093424E">
        <w:rPr>
          <w:b/>
          <w:bCs/>
          <w:i/>
          <w:iCs/>
          <w:spacing w:val="-2"/>
        </w:rPr>
        <w:t>R</w:t>
      </w:r>
      <w:r w:rsidRPr="0093424E">
        <w:rPr>
          <w:b/>
          <w:bCs/>
          <w:i/>
          <w:iCs/>
        </w:rPr>
        <w:t>I</w:t>
      </w:r>
      <w:r w:rsidRPr="0093424E">
        <w:rPr>
          <w:b/>
          <w:bCs/>
          <w:i/>
          <w:iCs/>
          <w:spacing w:val="1"/>
        </w:rPr>
        <w:t>ZZ</w:t>
      </w:r>
      <w:r w:rsidRPr="0093424E">
        <w:rPr>
          <w:b/>
          <w:bCs/>
          <w:i/>
          <w:iCs/>
        </w:rPr>
        <w:t>A</w:t>
      </w:r>
    </w:p>
    <w:p w:rsidR="001F4513" w:rsidRPr="0093424E" w:rsidRDefault="001F4513" w:rsidP="001F4513">
      <w:pPr>
        <w:kinsoku w:val="0"/>
        <w:overflowPunct w:val="0"/>
        <w:spacing w:before="3" w:line="130" w:lineRule="exact"/>
      </w:pPr>
    </w:p>
    <w:p w:rsidR="001F4513" w:rsidRPr="00C96562" w:rsidRDefault="001F4513" w:rsidP="00C96562">
      <w:pPr>
        <w:kinsoku w:val="0"/>
        <w:overflowPunct w:val="0"/>
        <w:ind w:left="113" w:right="113"/>
        <w:jc w:val="both"/>
        <w:rPr>
          <w:sz w:val="22"/>
          <w:szCs w:val="22"/>
        </w:rPr>
      </w:pPr>
      <w:r w:rsidRPr="00C96562">
        <w:rPr>
          <w:spacing w:val="-2"/>
          <w:sz w:val="22"/>
          <w:szCs w:val="22"/>
        </w:rPr>
        <w:t>l’</w:t>
      </w:r>
      <w:r w:rsidRPr="00C96562">
        <w:rPr>
          <w:spacing w:val="1"/>
          <w:sz w:val="22"/>
          <w:szCs w:val="22"/>
        </w:rPr>
        <w:t>Is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t</w:t>
      </w:r>
      <w:r w:rsidRPr="00C96562">
        <w:rPr>
          <w:spacing w:val="-1"/>
          <w:sz w:val="22"/>
          <w:szCs w:val="22"/>
        </w:rPr>
        <w:t>u</w:t>
      </w:r>
      <w:r w:rsidRPr="00C96562">
        <w:rPr>
          <w:sz w:val="22"/>
          <w:szCs w:val="22"/>
        </w:rPr>
        <w:t>to</w:t>
      </w:r>
      <w:r w:rsidRPr="00C96562">
        <w:rPr>
          <w:spacing w:val="29"/>
          <w:sz w:val="22"/>
          <w:szCs w:val="22"/>
        </w:rPr>
        <w:t xml:space="preserve"> Comprensivo “A. Di Meo” </w:t>
      </w:r>
      <w:r w:rsidRPr="00C96562">
        <w:rPr>
          <w:sz w:val="22"/>
          <w:szCs w:val="22"/>
        </w:rPr>
        <w:t>al</w:t>
      </w:r>
      <w:r w:rsidRPr="00C96562">
        <w:rPr>
          <w:spacing w:val="28"/>
          <w:sz w:val="22"/>
          <w:szCs w:val="22"/>
        </w:rPr>
        <w:t xml:space="preserve"> 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tame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,</w:t>
      </w:r>
      <w:r w:rsidRPr="00C96562">
        <w:rPr>
          <w:spacing w:val="28"/>
          <w:sz w:val="22"/>
          <w:szCs w:val="22"/>
        </w:rPr>
        <w:t xml:space="preserve"> </w:t>
      </w:r>
      <w:r w:rsidRPr="00C96562">
        <w:rPr>
          <w:sz w:val="22"/>
          <w:szCs w:val="22"/>
        </w:rPr>
        <w:t>a</w:t>
      </w:r>
      <w:r w:rsidRPr="00C96562">
        <w:rPr>
          <w:spacing w:val="-1"/>
          <w:sz w:val="22"/>
          <w:szCs w:val="22"/>
        </w:rPr>
        <w:t>nch</w:t>
      </w:r>
      <w:r w:rsidRPr="00C96562">
        <w:rPr>
          <w:sz w:val="22"/>
          <w:szCs w:val="22"/>
        </w:rPr>
        <w:t>e</w:t>
      </w:r>
      <w:r w:rsidRPr="00C96562">
        <w:rPr>
          <w:spacing w:val="30"/>
          <w:sz w:val="22"/>
          <w:szCs w:val="22"/>
        </w:rPr>
        <w:t xml:space="preserve"> </w:t>
      </w:r>
      <w:r w:rsidRPr="00C96562">
        <w:rPr>
          <w:spacing w:val="3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n</w:t>
      </w:r>
      <w:r w:rsidRPr="00C96562">
        <w:rPr>
          <w:spacing w:val="30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l’</w:t>
      </w:r>
      <w:r w:rsidRPr="00C96562">
        <w:rPr>
          <w:spacing w:val="4"/>
          <w:sz w:val="22"/>
          <w:szCs w:val="22"/>
        </w:rPr>
        <w:t>a</w:t>
      </w:r>
      <w:r w:rsidRPr="00C96562">
        <w:rPr>
          <w:spacing w:val="-1"/>
          <w:sz w:val="22"/>
          <w:szCs w:val="22"/>
        </w:rPr>
        <w:t>u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1"/>
          <w:sz w:val="22"/>
          <w:szCs w:val="22"/>
        </w:rPr>
        <w:t>l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o</w:t>
      </w:r>
      <w:r w:rsidRPr="00C96562">
        <w:rPr>
          <w:spacing w:val="29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i</w:t>
      </w:r>
      <w:r w:rsidRPr="00C96562">
        <w:rPr>
          <w:spacing w:val="32"/>
          <w:sz w:val="22"/>
          <w:szCs w:val="22"/>
        </w:rPr>
        <w:t xml:space="preserve"> </w:t>
      </w:r>
      <w:r w:rsidRPr="00C96562">
        <w:rPr>
          <w:sz w:val="22"/>
          <w:szCs w:val="22"/>
        </w:rPr>
        <w:t>me</w:t>
      </w:r>
      <w:r w:rsidRPr="00C96562">
        <w:rPr>
          <w:spacing w:val="1"/>
          <w:sz w:val="22"/>
          <w:szCs w:val="22"/>
        </w:rPr>
        <w:t>z</w:t>
      </w:r>
      <w:r w:rsidRPr="00C96562">
        <w:rPr>
          <w:sz w:val="22"/>
          <w:szCs w:val="22"/>
        </w:rPr>
        <w:t>zi</w:t>
      </w:r>
      <w:r w:rsidRPr="00C96562">
        <w:rPr>
          <w:spacing w:val="28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nf</w:t>
      </w:r>
      <w:r w:rsidRPr="00C96562">
        <w:rPr>
          <w:spacing w:val="-2"/>
          <w:sz w:val="22"/>
          <w:szCs w:val="22"/>
        </w:rPr>
        <w:t>or</w:t>
      </w:r>
      <w:r w:rsidRPr="00C96562">
        <w:rPr>
          <w:sz w:val="22"/>
          <w:szCs w:val="22"/>
        </w:rPr>
        <w:t>ma</w:t>
      </w:r>
      <w:r w:rsidRPr="00C96562">
        <w:rPr>
          <w:spacing w:val="1"/>
          <w:sz w:val="22"/>
          <w:szCs w:val="22"/>
        </w:rPr>
        <w:t>ti</w:t>
      </w:r>
      <w:r w:rsidRPr="00C96562">
        <w:rPr>
          <w:spacing w:val="-1"/>
          <w:sz w:val="22"/>
          <w:szCs w:val="22"/>
        </w:rPr>
        <w:t>c</w:t>
      </w:r>
      <w:r w:rsidRPr="00C96562">
        <w:rPr>
          <w:sz w:val="22"/>
          <w:szCs w:val="22"/>
        </w:rPr>
        <w:t>i</w:t>
      </w:r>
      <w:r w:rsidRPr="00C96562">
        <w:rPr>
          <w:spacing w:val="28"/>
          <w:sz w:val="22"/>
          <w:szCs w:val="22"/>
        </w:rPr>
        <w:t xml:space="preserve"> </w:t>
      </w:r>
      <w:r w:rsidRPr="00C96562">
        <w:rPr>
          <w:sz w:val="22"/>
          <w:szCs w:val="22"/>
        </w:rPr>
        <w:t>e te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emat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,</w:t>
      </w:r>
      <w:r w:rsidRPr="00C96562">
        <w:rPr>
          <w:spacing w:val="6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d</w:t>
      </w:r>
      <w:r w:rsidRPr="00C96562">
        <w:rPr>
          <w:spacing w:val="4"/>
          <w:sz w:val="22"/>
          <w:szCs w:val="22"/>
        </w:rPr>
        <w:t>e</w:t>
      </w:r>
      <w:r w:rsidRPr="00C96562">
        <w:rPr>
          <w:sz w:val="22"/>
          <w:szCs w:val="22"/>
        </w:rPr>
        <w:t>i</w:t>
      </w:r>
      <w:r w:rsidRPr="00C96562">
        <w:rPr>
          <w:spacing w:val="6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d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i</w:t>
      </w:r>
      <w:r w:rsidRPr="00C96562">
        <w:rPr>
          <w:spacing w:val="7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p</w:t>
      </w:r>
      <w:r w:rsidRPr="00C96562">
        <w:rPr>
          <w:sz w:val="22"/>
          <w:szCs w:val="22"/>
        </w:rPr>
        <w:t>e</w:t>
      </w:r>
      <w:r w:rsidRPr="00C96562">
        <w:rPr>
          <w:spacing w:val="-2"/>
          <w:sz w:val="22"/>
          <w:szCs w:val="22"/>
        </w:rPr>
        <w:t>r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on</w:t>
      </w:r>
      <w:r w:rsidRPr="00C96562">
        <w:rPr>
          <w:spacing w:val="4"/>
          <w:sz w:val="22"/>
          <w:szCs w:val="22"/>
        </w:rPr>
        <w:t>a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i</w:t>
      </w:r>
      <w:r w:rsidRPr="00C96562">
        <w:rPr>
          <w:spacing w:val="6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f</w:t>
      </w:r>
      <w:r w:rsidRPr="00C96562">
        <w:rPr>
          <w:spacing w:val="2"/>
          <w:sz w:val="22"/>
          <w:szCs w:val="22"/>
        </w:rPr>
        <w:t>o</w:t>
      </w:r>
      <w:r w:rsidRPr="00C96562">
        <w:rPr>
          <w:spacing w:val="-2"/>
          <w:sz w:val="22"/>
          <w:szCs w:val="22"/>
        </w:rPr>
        <w:t>r</w:t>
      </w:r>
      <w:r w:rsidRPr="00C96562">
        <w:rPr>
          <w:spacing w:val="2"/>
          <w:sz w:val="22"/>
          <w:szCs w:val="22"/>
        </w:rPr>
        <w:t>n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ti</w:t>
      </w:r>
      <w:r w:rsidRPr="00C96562">
        <w:rPr>
          <w:spacing w:val="7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d</w:t>
      </w:r>
      <w:r w:rsidRPr="00C96562">
        <w:rPr>
          <w:sz w:val="22"/>
          <w:szCs w:val="22"/>
        </w:rPr>
        <w:t>al</w:t>
      </w:r>
      <w:r w:rsidRPr="00C96562">
        <w:rPr>
          <w:spacing w:val="6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tt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ri</w:t>
      </w:r>
      <w:r w:rsidRPr="00C96562">
        <w:rPr>
          <w:sz w:val="22"/>
          <w:szCs w:val="22"/>
        </w:rPr>
        <w:t>t</w:t>
      </w:r>
      <w:r w:rsidRPr="00C96562">
        <w:rPr>
          <w:spacing w:val="4"/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;</w:t>
      </w:r>
      <w:r w:rsidRPr="00C96562">
        <w:rPr>
          <w:spacing w:val="8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pr</w:t>
      </w:r>
      <w:r w:rsidRPr="00C96562">
        <w:rPr>
          <w:sz w:val="22"/>
          <w:szCs w:val="22"/>
        </w:rPr>
        <w:t>e</w:t>
      </w:r>
      <w:r w:rsidRPr="00C96562">
        <w:rPr>
          <w:spacing w:val="3"/>
          <w:sz w:val="22"/>
          <w:szCs w:val="22"/>
        </w:rPr>
        <w:t>n</w:t>
      </w:r>
      <w:r w:rsidRPr="00C96562">
        <w:rPr>
          <w:spacing w:val="-2"/>
          <w:sz w:val="22"/>
          <w:szCs w:val="22"/>
        </w:rPr>
        <w:t>d</w:t>
      </w:r>
      <w:r w:rsidRPr="00C96562">
        <w:rPr>
          <w:sz w:val="22"/>
          <w:szCs w:val="22"/>
        </w:rPr>
        <w:t>e</w:t>
      </w:r>
      <w:r w:rsidRPr="00C96562">
        <w:rPr>
          <w:spacing w:val="9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in</w:t>
      </w:r>
      <w:r w:rsidRPr="00C96562">
        <w:rPr>
          <w:spacing w:val="2"/>
          <w:sz w:val="22"/>
          <w:szCs w:val="22"/>
        </w:rPr>
        <w:t>o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e</w:t>
      </w:r>
      <w:r w:rsidRPr="00C96562">
        <w:rPr>
          <w:spacing w:val="9"/>
          <w:sz w:val="22"/>
          <w:szCs w:val="22"/>
        </w:rPr>
        <w:t xml:space="preserve"> 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to</w:t>
      </w:r>
      <w:r w:rsidRPr="00C96562">
        <w:rPr>
          <w:spacing w:val="8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h</w:t>
      </w:r>
      <w:r w:rsidRPr="00C96562">
        <w:rPr>
          <w:sz w:val="22"/>
          <w:szCs w:val="22"/>
        </w:rPr>
        <w:t>e,</w:t>
      </w:r>
      <w:r w:rsidRPr="00C96562">
        <w:rPr>
          <w:spacing w:val="7"/>
          <w:sz w:val="22"/>
          <w:szCs w:val="22"/>
        </w:rPr>
        <w:t xml:space="preserve"> </w:t>
      </w:r>
      <w:r w:rsidRPr="00C96562">
        <w:rPr>
          <w:sz w:val="22"/>
          <w:szCs w:val="22"/>
        </w:rPr>
        <w:t>ai</w:t>
      </w:r>
      <w:r w:rsidRPr="00C96562">
        <w:rPr>
          <w:spacing w:val="7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s</w:t>
      </w:r>
      <w:r w:rsidRPr="00C96562">
        <w:rPr>
          <w:sz w:val="22"/>
          <w:szCs w:val="22"/>
        </w:rPr>
        <w:t>e</w:t>
      </w:r>
      <w:r w:rsidRPr="00C96562">
        <w:rPr>
          <w:spacing w:val="-1"/>
          <w:sz w:val="22"/>
          <w:szCs w:val="22"/>
        </w:rPr>
        <w:t>n</w:t>
      </w:r>
      <w:r w:rsidRPr="00C96562">
        <w:rPr>
          <w:spacing w:val="1"/>
          <w:sz w:val="22"/>
          <w:szCs w:val="22"/>
        </w:rPr>
        <w:t>s</w:t>
      </w:r>
      <w:r w:rsidRPr="00C96562">
        <w:rPr>
          <w:sz w:val="22"/>
          <w:szCs w:val="22"/>
        </w:rPr>
        <w:t>i</w:t>
      </w:r>
      <w:r w:rsidRPr="00C96562">
        <w:rPr>
          <w:spacing w:val="6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d</w:t>
      </w:r>
      <w:r w:rsidRPr="00C96562">
        <w:rPr>
          <w:sz w:val="22"/>
          <w:szCs w:val="22"/>
        </w:rPr>
        <w:t>el</w:t>
      </w:r>
      <w:r w:rsidRPr="00C96562">
        <w:rPr>
          <w:spacing w:val="16"/>
          <w:sz w:val="22"/>
          <w:szCs w:val="22"/>
        </w:rPr>
        <w:t xml:space="preserve"> </w:t>
      </w:r>
      <w:r w:rsidRPr="00C96562">
        <w:rPr>
          <w:sz w:val="22"/>
          <w:szCs w:val="22"/>
        </w:rPr>
        <w:t>“</w:t>
      </w:r>
      <w:r w:rsidRPr="00C96562">
        <w:rPr>
          <w:spacing w:val="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d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c</w:t>
      </w:r>
      <w:r w:rsidRPr="00C96562">
        <w:rPr>
          <w:sz w:val="22"/>
          <w:szCs w:val="22"/>
        </w:rPr>
        <w:t>e</w:t>
      </w:r>
      <w:r w:rsidRPr="00C96562">
        <w:rPr>
          <w:spacing w:val="10"/>
          <w:sz w:val="22"/>
          <w:szCs w:val="22"/>
        </w:rPr>
        <w:t xml:space="preserve"> </w:t>
      </w:r>
      <w:r w:rsidRPr="00C96562">
        <w:rPr>
          <w:sz w:val="22"/>
          <w:szCs w:val="22"/>
        </w:rPr>
        <w:t>P</w:t>
      </w:r>
      <w:r w:rsidRPr="00C96562">
        <w:rPr>
          <w:spacing w:val="2"/>
          <w:sz w:val="22"/>
          <w:szCs w:val="22"/>
        </w:rPr>
        <w:t>r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1"/>
          <w:sz w:val="22"/>
          <w:szCs w:val="22"/>
        </w:rPr>
        <w:t>v</w:t>
      </w:r>
      <w:r w:rsidRPr="00C96562">
        <w:rPr>
          <w:sz w:val="22"/>
          <w:szCs w:val="22"/>
        </w:rPr>
        <w:t>acy”,</w:t>
      </w:r>
      <w:r w:rsidRPr="00C96562">
        <w:rPr>
          <w:spacing w:val="7"/>
          <w:sz w:val="22"/>
          <w:szCs w:val="22"/>
        </w:rPr>
        <w:t xml:space="preserve"> 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ol</w:t>
      </w:r>
      <w:r w:rsidRPr="00C96562">
        <w:rPr>
          <w:sz w:val="22"/>
          <w:szCs w:val="22"/>
        </w:rPr>
        <w:t>a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e</w:t>
      </w:r>
      <w:r w:rsidRPr="00C96562">
        <w:rPr>
          <w:spacing w:val="9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el t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tame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to</w:t>
      </w:r>
      <w:r w:rsidRPr="00C96562">
        <w:rPr>
          <w:spacing w:val="9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ei</w:t>
      </w:r>
      <w:r w:rsidRPr="00C96562">
        <w:rPr>
          <w:spacing w:val="13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i</w:t>
      </w:r>
      <w:r w:rsidRPr="00C96562">
        <w:rPr>
          <w:spacing w:val="8"/>
          <w:sz w:val="22"/>
          <w:szCs w:val="22"/>
        </w:rPr>
        <w:t xml:space="preserve"> </w:t>
      </w:r>
      <w:r w:rsidRPr="00C96562">
        <w:rPr>
          <w:sz w:val="22"/>
          <w:szCs w:val="22"/>
        </w:rPr>
        <w:t>è</w:t>
      </w:r>
      <w:r w:rsidRPr="00C96562">
        <w:rPr>
          <w:spacing w:val="14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l</w:t>
      </w:r>
      <w:r w:rsidRPr="00C96562">
        <w:rPr>
          <w:spacing w:val="-2"/>
          <w:sz w:val="22"/>
          <w:szCs w:val="22"/>
        </w:rPr>
        <w:t>’</w:t>
      </w:r>
      <w:r w:rsidRPr="00C96562">
        <w:rPr>
          <w:spacing w:val="1"/>
          <w:sz w:val="22"/>
          <w:szCs w:val="22"/>
        </w:rPr>
        <w:t>Is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t</w:t>
      </w:r>
      <w:r w:rsidRPr="00C96562">
        <w:rPr>
          <w:spacing w:val="-1"/>
          <w:sz w:val="22"/>
          <w:szCs w:val="22"/>
        </w:rPr>
        <w:t>u</w:t>
      </w:r>
      <w:r w:rsidRPr="00C96562">
        <w:rPr>
          <w:sz w:val="22"/>
          <w:szCs w:val="22"/>
        </w:rPr>
        <w:t>to</w:t>
      </w:r>
      <w:r w:rsidRPr="00C96562">
        <w:rPr>
          <w:spacing w:val="9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p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a</w:t>
      </w:r>
      <w:r w:rsidRPr="00C96562">
        <w:rPr>
          <w:spacing w:val="14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ta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o</w:t>
      </w:r>
      <w:r w:rsidRPr="00C96562">
        <w:rPr>
          <w:spacing w:val="13"/>
          <w:sz w:val="22"/>
          <w:szCs w:val="22"/>
        </w:rPr>
        <w:t xml:space="preserve"> </w:t>
      </w:r>
      <w:r w:rsidRPr="00C96562">
        <w:rPr>
          <w:sz w:val="22"/>
          <w:szCs w:val="22"/>
        </w:rPr>
        <w:t>e</w:t>
      </w:r>
      <w:r w:rsidRPr="00C96562">
        <w:rPr>
          <w:spacing w:val="11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2"/>
          <w:sz w:val="22"/>
          <w:szCs w:val="22"/>
        </w:rPr>
        <w:t>h</w:t>
      </w:r>
      <w:r w:rsidRPr="00C96562">
        <w:rPr>
          <w:sz w:val="22"/>
          <w:szCs w:val="22"/>
        </w:rPr>
        <w:t>e</w:t>
      </w:r>
      <w:r w:rsidRPr="00C96562">
        <w:rPr>
          <w:spacing w:val="11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a</w:t>
      </w:r>
      <w:r w:rsidRPr="00C96562">
        <w:rPr>
          <w:spacing w:val="2"/>
          <w:sz w:val="22"/>
          <w:szCs w:val="22"/>
        </w:rPr>
        <w:t>/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l</w:t>
      </w:r>
      <w:r w:rsidRPr="00C96562">
        <w:rPr>
          <w:spacing w:val="12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tt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ri</w:t>
      </w:r>
      <w:r w:rsidRPr="00C96562">
        <w:rPr>
          <w:sz w:val="22"/>
          <w:szCs w:val="22"/>
        </w:rPr>
        <w:t>tta</w:t>
      </w:r>
      <w:r w:rsidRPr="00C96562">
        <w:rPr>
          <w:spacing w:val="-1"/>
          <w:sz w:val="22"/>
          <w:szCs w:val="22"/>
        </w:rPr>
        <w:t>/</w:t>
      </w:r>
      <w:r w:rsidRPr="00C96562">
        <w:rPr>
          <w:sz w:val="22"/>
          <w:szCs w:val="22"/>
        </w:rPr>
        <w:t>o</w:t>
      </w:r>
      <w:r w:rsidRPr="00C96562">
        <w:rPr>
          <w:spacing w:val="13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p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à</w:t>
      </w:r>
      <w:r w:rsidRPr="00C96562">
        <w:rPr>
          <w:spacing w:val="14"/>
          <w:sz w:val="22"/>
          <w:szCs w:val="22"/>
        </w:rPr>
        <w:t xml:space="preserve"> </w:t>
      </w:r>
      <w:r w:rsidRPr="00C96562">
        <w:rPr>
          <w:sz w:val="22"/>
          <w:szCs w:val="22"/>
        </w:rPr>
        <w:t>e</w:t>
      </w:r>
      <w:r w:rsidRPr="00C96562">
        <w:rPr>
          <w:spacing w:val="2"/>
          <w:sz w:val="22"/>
          <w:szCs w:val="22"/>
        </w:rPr>
        <w:t>s</w:t>
      </w:r>
      <w:r w:rsidRPr="00C96562">
        <w:rPr>
          <w:sz w:val="22"/>
          <w:szCs w:val="22"/>
        </w:rPr>
        <w:t>e</w:t>
      </w:r>
      <w:r w:rsidRPr="00C96562">
        <w:rPr>
          <w:spacing w:val="-2"/>
          <w:sz w:val="22"/>
          <w:szCs w:val="22"/>
        </w:rPr>
        <w:t>r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ta</w:t>
      </w:r>
      <w:r w:rsidRPr="00C96562">
        <w:rPr>
          <w:spacing w:val="-2"/>
          <w:sz w:val="22"/>
          <w:szCs w:val="22"/>
        </w:rPr>
        <w:t>r</w:t>
      </w:r>
      <w:r w:rsidRPr="00C96562">
        <w:rPr>
          <w:spacing w:val="4"/>
          <w:sz w:val="22"/>
          <w:szCs w:val="22"/>
        </w:rPr>
        <w:t>e</w:t>
      </w:r>
      <w:r w:rsidRPr="00C96562">
        <w:rPr>
          <w:sz w:val="22"/>
          <w:szCs w:val="22"/>
        </w:rPr>
        <w:t>,</w:t>
      </w:r>
      <w:r w:rsidRPr="00C96562">
        <w:rPr>
          <w:spacing w:val="12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n</w:t>
      </w:r>
      <w:r w:rsidRPr="00C96562">
        <w:rPr>
          <w:spacing w:val="13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qu</w:t>
      </w:r>
      <w:r w:rsidRPr="00C96562">
        <w:rPr>
          <w:sz w:val="22"/>
          <w:szCs w:val="22"/>
        </w:rPr>
        <w:t>a</w:t>
      </w:r>
      <w:r w:rsidRPr="00C96562">
        <w:rPr>
          <w:spacing w:val="2"/>
          <w:sz w:val="22"/>
          <w:szCs w:val="22"/>
        </w:rPr>
        <w:t>l</w:t>
      </w:r>
      <w:r w:rsidRPr="00C96562">
        <w:rPr>
          <w:spacing w:val="-1"/>
          <w:sz w:val="22"/>
          <w:szCs w:val="22"/>
        </w:rPr>
        <w:t>un</w:t>
      </w:r>
      <w:r w:rsidRPr="00C96562">
        <w:rPr>
          <w:spacing w:val="2"/>
          <w:sz w:val="22"/>
          <w:szCs w:val="22"/>
        </w:rPr>
        <w:t>q</w:t>
      </w:r>
      <w:r w:rsidRPr="00C96562">
        <w:rPr>
          <w:spacing w:val="-1"/>
          <w:sz w:val="22"/>
          <w:szCs w:val="22"/>
        </w:rPr>
        <w:t>u</w:t>
      </w:r>
      <w:r w:rsidRPr="00C96562">
        <w:rPr>
          <w:sz w:val="22"/>
          <w:szCs w:val="22"/>
        </w:rPr>
        <w:t>e</w:t>
      </w:r>
      <w:r w:rsidRPr="00C96562">
        <w:rPr>
          <w:spacing w:val="11"/>
          <w:sz w:val="22"/>
          <w:szCs w:val="22"/>
        </w:rPr>
        <w:t xml:space="preserve"> </w:t>
      </w:r>
      <w:r w:rsidRPr="00C96562">
        <w:rPr>
          <w:sz w:val="22"/>
          <w:szCs w:val="22"/>
        </w:rPr>
        <w:t>m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ment</w:t>
      </w:r>
      <w:r w:rsidRPr="00C96562">
        <w:rPr>
          <w:spacing w:val="3"/>
          <w:sz w:val="22"/>
          <w:szCs w:val="22"/>
        </w:rPr>
        <w:t>o</w:t>
      </w:r>
      <w:r w:rsidRPr="00C96562">
        <w:rPr>
          <w:sz w:val="22"/>
          <w:szCs w:val="22"/>
        </w:rPr>
        <w:t>,</w:t>
      </w:r>
      <w:r w:rsidRPr="00C96562">
        <w:rPr>
          <w:spacing w:val="8"/>
          <w:sz w:val="22"/>
          <w:szCs w:val="22"/>
        </w:rPr>
        <w:t xml:space="preserve"> </w:t>
      </w:r>
      <w:r w:rsidRPr="00C96562">
        <w:rPr>
          <w:sz w:val="22"/>
          <w:szCs w:val="22"/>
        </w:rPr>
        <w:t>t</w:t>
      </w:r>
      <w:r w:rsidRPr="00C96562">
        <w:rPr>
          <w:spacing w:val="-1"/>
          <w:sz w:val="22"/>
          <w:szCs w:val="22"/>
        </w:rPr>
        <w:t>u</w:t>
      </w:r>
      <w:r w:rsidRPr="00C96562">
        <w:rPr>
          <w:sz w:val="22"/>
          <w:szCs w:val="22"/>
        </w:rPr>
        <w:t>tti</w:t>
      </w:r>
      <w:r w:rsidRPr="00C96562">
        <w:rPr>
          <w:spacing w:val="12"/>
          <w:sz w:val="22"/>
          <w:szCs w:val="22"/>
        </w:rPr>
        <w:t xml:space="preserve"> </w:t>
      </w:r>
      <w:r w:rsidRPr="00C96562">
        <w:rPr>
          <w:sz w:val="22"/>
          <w:szCs w:val="22"/>
        </w:rPr>
        <w:t xml:space="preserve">i </w:t>
      </w:r>
      <w:r w:rsidRPr="00C96562">
        <w:rPr>
          <w:spacing w:val="-1"/>
          <w:sz w:val="22"/>
          <w:szCs w:val="22"/>
        </w:rPr>
        <w:t>d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2"/>
          <w:sz w:val="22"/>
          <w:szCs w:val="22"/>
        </w:rPr>
        <w:t>r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tti</w:t>
      </w:r>
      <w:r w:rsidRPr="00C96562">
        <w:rPr>
          <w:spacing w:val="15"/>
          <w:sz w:val="22"/>
          <w:szCs w:val="22"/>
        </w:rPr>
        <w:t xml:space="preserve"> </w:t>
      </w:r>
      <w:r w:rsidRPr="00C96562">
        <w:rPr>
          <w:spacing w:val="2"/>
          <w:sz w:val="22"/>
          <w:szCs w:val="22"/>
        </w:rPr>
        <w:t>d</w:t>
      </w:r>
      <w:r w:rsidRPr="00C96562">
        <w:rPr>
          <w:sz w:val="22"/>
          <w:szCs w:val="22"/>
        </w:rPr>
        <w:t>i</w:t>
      </w:r>
      <w:r w:rsidRPr="00C96562">
        <w:rPr>
          <w:spacing w:val="16"/>
          <w:sz w:val="22"/>
          <w:szCs w:val="22"/>
        </w:rPr>
        <w:t xml:space="preserve"> </w:t>
      </w:r>
      <w:r w:rsidRPr="00C96562">
        <w:rPr>
          <w:sz w:val="22"/>
          <w:szCs w:val="22"/>
        </w:rPr>
        <w:t>ac</w:t>
      </w:r>
      <w:r w:rsidRPr="00C96562">
        <w:rPr>
          <w:spacing w:val="-1"/>
          <w:sz w:val="22"/>
          <w:szCs w:val="22"/>
        </w:rPr>
        <w:t>c</w:t>
      </w:r>
      <w:r w:rsidRPr="00C96562">
        <w:rPr>
          <w:sz w:val="22"/>
          <w:szCs w:val="22"/>
        </w:rPr>
        <w:t>e</w:t>
      </w:r>
      <w:r w:rsidRPr="00C96562">
        <w:rPr>
          <w:spacing w:val="2"/>
          <w:sz w:val="22"/>
          <w:szCs w:val="22"/>
        </w:rPr>
        <w:t>s</w:t>
      </w:r>
      <w:r w:rsidRPr="00C96562">
        <w:rPr>
          <w:spacing w:val="1"/>
          <w:sz w:val="22"/>
          <w:szCs w:val="22"/>
        </w:rPr>
        <w:t>s</w:t>
      </w:r>
      <w:r w:rsidRPr="00C96562">
        <w:rPr>
          <w:sz w:val="22"/>
          <w:szCs w:val="22"/>
        </w:rPr>
        <w:t>o</w:t>
      </w:r>
      <w:r w:rsidRPr="00C96562">
        <w:rPr>
          <w:spacing w:val="16"/>
          <w:sz w:val="22"/>
          <w:szCs w:val="22"/>
        </w:rPr>
        <w:t xml:space="preserve"> </w:t>
      </w:r>
      <w:r w:rsidRPr="00C96562">
        <w:rPr>
          <w:sz w:val="22"/>
          <w:szCs w:val="22"/>
        </w:rPr>
        <w:t>ai</w:t>
      </w:r>
      <w:r w:rsidRPr="00C96562">
        <w:rPr>
          <w:spacing w:val="20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p</w:t>
      </w:r>
      <w:r w:rsidRPr="00C96562">
        <w:rPr>
          <w:spacing w:val="-2"/>
          <w:sz w:val="22"/>
          <w:szCs w:val="22"/>
        </w:rPr>
        <w:t>r</w:t>
      </w:r>
      <w:r w:rsidRPr="00C96562">
        <w:rPr>
          <w:spacing w:val="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p</w:t>
      </w:r>
      <w:r w:rsidRPr="00C96562">
        <w:rPr>
          <w:spacing w:val="2"/>
          <w:sz w:val="22"/>
          <w:szCs w:val="22"/>
        </w:rPr>
        <w:t>r</w:t>
      </w:r>
      <w:r w:rsidRPr="00C96562">
        <w:rPr>
          <w:sz w:val="22"/>
          <w:szCs w:val="22"/>
        </w:rPr>
        <w:t>i</w:t>
      </w:r>
      <w:r w:rsidRPr="00C96562">
        <w:rPr>
          <w:spacing w:val="16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i</w:t>
      </w:r>
      <w:r w:rsidRPr="00C96562">
        <w:rPr>
          <w:spacing w:val="19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p</w:t>
      </w:r>
      <w:r w:rsidRPr="00C96562">
        <w:rPr>
          <w:sz w:val="22"/>
          <w:szCs w:val="22"/>
        </w:rPr>
        <w:t>e</w:t>
      </w:r>
      <w:r w:rsidRPr="00C96562">
        <w:rPr>
          <w:spacing w:val="-2"/>
          <w:sz w:val="22"/>
          <w:szCs w:val="22"/>
        </w:rPr>
        <w:t>r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n</w:t>
      </w:r>
      <w:r w:rsidRPr="00C96562">
        <w:rPr>
          <w:spacing w:val="4"/>
          <w:sz w:val="22"/>
          <w:szCs w:val="22"/>
        </w:rPr>
        <w:t>a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i</w:t>
      </w:r>
      <w:r w:rsidRPr="00C96562">
        <w:rPr>
          <w:spacing w:val="20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p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e</w:t>
      </w:r>
      <w:r w:rsidRPr="00C96562">
        <w:rPr>
          <w:spacing w:val="1"/>
          <w:sz w:val="22"/>
          <w:szCs w:val="22"/>
        </w:rPr>
        <w:t>v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1"/>
          <w:sz w:val="22"/>
          <w:szCs w:val="22"/>
        </w:rPr>
        <w:t>s</w:t>
      </w:r>
      <w:r w:rsidRPr="00C96562">
        <w:rPr>
          <w:sz w:val="22"/>
          <w:szCs w:val="22"/>
        </w:rPr>
        <w:t>ti</w:t>
      </w:r>
      <w:r w:rsidRPr="00C96562">
        <w:rPr>
          <w:spacing w:val="19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a</w:t>
      </w:r>
      <w:r w:rsidRPr="00C96562">
        <w:rPr>
          <w:spacing w:val="-2"/>
          <w:sz w:val="22"/>
          <w:szCs w:val="22"/>
        </w:rPr>
        <w:t>l</w:t>
      </w:r>
      <w:r w:rsidRPr="00C96562">
        <w:rPr>
          <w:spacing w:val="1"/>
          <w:sz w:val="22"/>
          <w:szCs w:val="22"/>
        </w:rPr>
        <w:t>l</w:t>
      </w:r>
      <w:r w:rsidRPr="00C96562">
        <w:rPr>
          <w:spacing w:val="-2"/>
          <w:sz w:val="22"/>
          <w:szCs w:val="22"/>
        </w:rPr>
        <w:t>’</w:t>
      </w:r>
      <w:r w:rsidRPr="00C96562">
        <w:rPr>
          <w:sz w:val="22"/>
          <w:szCs w:val="22"/>
        </w:rPr>
        <w:t>a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t.</w:t>
      </w:r>
      <w:r w:rsidRPr="00C96562">
        <w:rPr>
          <w:spacing w:val="20"/>
          <w:sz w:val="22"/>
          <w:szCs w:val="22"/>
        </w:rPr>
        <w:t xml:space="preserve"> </w:t>
      </w:r>
      <w:r w:rsidRPr="00C96562">
        <w:rPr>
          <w:sz w:val="22"/>
          <w:szCs w:val="22"/>
        </w:rPr>
        <w:t>7</w:t>
      </w:r>
      <w:r w:rsidRPr="00C96562">
        <w:rPr>
          <w:spacing w:val="17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pacing w:val="4"/>
          <w:sz w:val="22"/>
          <w:szCs w:val="22"/>
        </w:rPr>
        <w:t>e</w:t>
      </w:r>
      <w:r w:rsidRPr="00C96562">
        <w:rPr>
          <w:sz w:val="22"/>
          <w:szCs w:val="22"/>
        </w:rPr>
        <w:t>l</w:t>
      </w:r>
      <w:r w:rsidRPr="00C96562">
        <w:rPr>
          <w:spacing w:val="15"/>
          <w:sz w:val="22"/>
          <w:szCs w:val="22"/>
        </w:rPr>
        <w:t xml:space="preserve"> </w:t>
      </w:r>
      <w:r w:rsidRPr="00C96562">
        <w:rPr>
          <w:sz w:val="22"/>
          <w:szCs w:val="22"/>
        </w:rPr>
        <w:t>“</w:t>
      </w:r>
      <w:r w:rsidRPr="00C96562">
        <w:rPr>
          <w:spacing w:val="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2"/>
          <w:sz w:val="22"/>
          <w:szCs w:val="22"/>
        </w:rPr>
        <w:t>d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c</w:t>
      </w:r>
      <w:r w:rsidRPr="00C96562">
        <w:rPr>
          <w:sz w:val="22"/>
          <w:szCs w:val="22"/>
        </w:rPr>
        <w:t>e</w:t>
      </w:r>
      <w:r w:rsidRPr="00C96562">
        <w:rPr>
          <w:spacing w:val="19"/>
          <w:sz w:val="22"/>
          <w:szCs w:val="22"/>
        </w:rPr>
        <w:t xml:space="preserve"> </w:t>
      </w:r>
      <w:r w:rsidRPr="00C96562">
        <w:rPr>
          <w:sz w:val="22"/>
          <w:szCs w:val="22"/>
        </w:rPr>
        <w:t>P</w:t>
      </w:r>
      <w:r w:rsidRPr="00C96562">
        <w:rPr>
          <w:spacing w:val="2"/>
          <w:sz w:val="22"/>
          <w:szCs w:val="22"/>
        </w:rPr>
        <w:t>r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1"/>
          <w:sz w:val="22"/>
          <w:szCs w:val="22"/>
        </w:rPr>
        <w:t>v</w:t>
      </w:r>
      <w:r w:rsidRPr="00C96562">
        <w:rPr>
          <w:sz w:val="22"/>
          <w:szCs w:val="22"/>
        </w:rPr>
        <w:t>acy”</w:t>
      </w:r>
      <w:r w:rsidRPr="00C96562">
        <w:rPr>
          <w:spacing w:val="18"/>
          <w:sz w:val="22"/>
          <w:szCs w:val="22"/>
        </w:rPr>
        <w:t xml:space="preserve"> </w:t>
      </w:r>
      <w:r w:rsidRPr="00C96562">
        <w:rPr>
          <w:sz w:val="22"/>
          <w:szCs w:val="22"/>
        </w:rPr>
        <w:t>(</w:t>
      </w:r>
      <w:r w:rsidRPr="00C96562">
        <w:rPr>
          <w:spacing w:val="-3"/>
          <w:sz w:val="22"/>
          <w:szCs w:val="22"/>
        </w:rPr>
        <w:t>i</w:t>
      </w:r>
      <w:r w:rsidRPr="00C96562">
        <w:rPr>
          <w:spacing w:val="1"/>
          <w:sz w:val="22"/>
          <w:szCs w:val="22"/>
        </w:rPr>
        <w:t>v</w:t>
      </w:r>
      <w:r w:rsidRPr="00C96562">
        <w:rPr>
          <w:sz w:val="22"/>
          <w:szCs w:val="22"/>
        </w:rPr>
        <w:t>i</w:t>
      </w:r>
      <w:r w:rsidRPr="00C96562">
        <w:rPr>
          <w:spacing w:val="20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nc</w:t>
      </w:r>
      <w:r w:rsidRPr="00C96562">
        <w:rPr>
          <w:spacing w:val="1"/>
          <w:sz w:val="22"/>
          <w:szCs w:val="22"/>
        </w:rPr>
        <w:t>l</w:t>
      </w:r>
      <w:r w:rsidRPr="00C96562">
        <w:rPr>
          <w:spacing w:val="-1"/>
          <w:sz w:val="22"/>
          <w:szCs w:val="22"/>
        </w:rPr>
        <w:t>u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,</w:t>
      </w:r>
      <w:r w:rsidRPr="00C96562">
        <w:rPr>
          <w:spacing w:val="16"/>
          <w:sz w:val="22"/>
          <w:szCs w:val="22"/>
        </w:rPr>
        <w:t xml:space="preserve"> </w:t>
      </w:r>
      <w:r w:rsidRPr="00C96562">
        <w:rPr>
          <w:sz w:val="22"/>
          <w:szCs w:val="22"/>
        </w:rPr>
        <w:t>a</w:t>
      </w:r>
      <w:r w:rsidRPr="00C96562">
        <w:rPr>
          <w:spacing w:val="32"/>
          <w:sz w:val="22"/>
          <w:szCs w:val="22"/>
        </w:rPr>
        <w:t xml:space="preserve"> 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1"/>
          <w:sz w:val="22"/>
          <w:szCs w:val="22"/>
        </w:rPr>
        <w:t>l</w:t>
      </w:r>
      <w:r w:rsidRPr="00C96562">
        <w:rPr>
          <w:sz w:val="22"/>
          <w:szCs w:val="22"/>
        </w:rPr>
        <w:t>o</w:t>
      </w:r>
      <w:r w:rsidRPr="00C96562">
        <w:rPr>
          <w:spacing w:val="17"/>
          <w:sz w:val="22"/>
          <w:szCs w:val="22"/>
        </w:rPr>
        <w:t xml:space="preserve"> </w:t>
      </w:r>
      <w:r w:rsidRPr="00C96562">
        <w:rPr>
          <w:sz w:val="22"/>
          <w:szCs w:val="22"/>
        </w:rPr>
        <w:t>e</w:t>
      </w:r>
      <w:r w:rsidRPr="00C96562">
        <w:rPr>
          <w:spacing w:val="2"/>
          <w:sz w:val="22"/>
          <w:szCs w:val="22"/>
        </w:rPr>
        <w:t>s</w:t>
      </w:r>
      <w:r w:rsidRPr="00C96562">
        <w:rPr>
          <w:sz w:val="22"/>
          <w:szCs w:val="22"/>
        </w:rPr>
        <w:t>emp</w:t>
      </w:r>
      <w:r w:rsidRPr="00C96562">
        <w:rPr>
          <w:spacing w:val="-3"/>
          <w:sz w:val="22"/>
          <w:szCs w:val="22"/>
        </w:rPr>
        <w:t>l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2"/>
          <w:sz w:val="22"/>
          <w:szCs w:val="22"/>
        </w:rPr>
        <w:t>f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c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1"/>
          <w:sz w:val="22"/>
          <w:szCs w:val="22"/>
        </w:rPr>
        <w:t>v</w:t>
      </w:r>
      <w:r w:rsidRPr="00C96562">
        <w:rPr>
          <w:sz w:val="22"/>
          <w:szCs w:val="22"/>
        </w:rPr>
        <w:t>o</w:t>
      </w:r>
      <w:r w:rsidRPr="00C96562">
        <w:rPr>
          <w:spacing w:val="17"/>
          <w:sz w:val="22"/>
          <w:szCs w:val="22"/>
        </w:rPr>
        <w:t xml:space="preserve"> </w:t>
      </w:r>
      <w:r w:rsidRPr="00C96562">
        <w:rPr>
          <w:sz w:val="22"/>
          <w:szCs w:val="22"/>
        </w:rPr>
        <w:t>e</w:t>
      </w:r>
      <w:r w:rsidRPr="00C96562">
        <w:rPr>
          <w:w w:val="99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n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n</w:t>
      </w:r>
      <w:r w:rsidRPr="00C96562">
        <w:rPr>
          <w:spacing w:val="33"/>
          <w:sz w:val="22"/>
          <w:szCs w:val="22"/>
        </w:rPr>
        <w:t xml:space="preserve"> </w:t>
      </w:r>
      <w:r w:rsidRPr="00C96562">
        <w:rPr>
          <w:sz w:val="22"/>
          <w:szCs w:val="22"/>
        </w:rPr>
        <w:t>e</w:t>
      </w:r>
      <w:r w:rsidRPr="00C96562">
        <w:rPr>
          <w:spacing w:val="2"/>
          <w:sz w:val="22"/>
          <w:szCs w:val="22"/>
        </w:rPr>
        <w:t>s</w:t>
      </w:r>
      <w:r w:rsidRPr="00C96562">
        <w:rPr>
          <w:sz w:val="22"/>
          <w:szCs w:val="22"/>
        </w:rPr>
        <w:t>a</w:t>
      </w:r>
      <w:r w:rsidRPr="00C96562">
        <w:rPr>
          <w:spacing w:val="-1"/>
          <w:sz w:val="22"/>
          <w:szCs w:val="22"/>
        </w:rPr>
        <w:t>u</w:t>
      </w:r>
      <w:r w:rsidRPr="00C96562">
        <w:rPr>
          <w:spacing w:val="1"/>
          <w:sz w:val="22"/>
          <w:szCs w:val="22"/>
        </w:rPr>
        <w:t>s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1"/>
          <w:sz w:val="22"/>
          <w:szCs w:val="22"/>
        </w:rPr>
        <w:t>v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,</w:t>
      </w:r>
      <w:r w:rsidRPr="00C96562">
        <w:rPr>
          <w:spacing w:val="32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i</w:t>
      </w:r>
      <w:r w:rsidRPr="00C96562">
        <w:rPr>
          <w:sz w:val="22"/>
          <w:szCs w:val="22"/>
        </w:rPr>
        <w:t>l</w:t>
      </w:r>
      <w:r w:rsidRPr="00C96562">
        <w:rPr>
          <w:spacing w:val="32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pacing w:val="1"/>
          <w:sz w:val="22"/>
          <w:szCs w:val="22"/>
        </w:rPr>
        <w:t>i</w:t>
      </w:r>
      <w:r w:rsidRPr="00C96562">
        <w:rPr>
          <w:spacing w:val="-2"/>
          <w:sz w:val="22"/>
          <w:szCs w:val="22"/>
        </w:rPr>
        <w:t>ri</w:t>
      </w:r>
      <w:r w:rsidRPr="00C96562">
        <w:rPr>
          <w:sz w:val="22"/>
          <w:szCs w:val="22"/>
        </w:rPr>
        <w:t>tto</w:t>
      </w:r>
      <w:r w:rsidRPr="00C96562">
        <w:rPr>
          <w:spacing w:val="37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i</w:t>
      </w:r>
      <w:r w:rsidRPr="00C96562">
        <w:rPr>
          <w:spacing w:val="33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tte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e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e</w:t>
      </w:r>
      <w:r w:rsidRPr="00C96562">
        <w:rPr>
          <w:spacing w:val="38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a</w:t>
      </w:r>
      <w:r w:rsidRPr="00C96562">
        <w:rPr>
          <w:spacing w:val="34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2"/>
          <w:sz w:val="22"/>
          <w:szCs w:val="22"/>
        </w:rPr>
        <w:t>n</w:t>
      </w:r>
      <w:r w:rsidRPr="00C96562">
        <w:rPr>
          <w:spacing w:val="-1"/>
          <w:sz w:val="22"/>
          <w:szCs w:val="22"/>
        </w:rPr>
        <w:t>f</w:t>
      </w:r>
      <w:r w:rsidRPr="00C96562">
        <w:rPr>
          <w:sz w:val="22"/>
          <w:szCs w:val="22"/>
        </w:rPr>
        <w:t>e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ma</w:t>
      </w:r>
      <w:r w:rsidRPr="00C96562">
        <w:rPr>
          <w:spacing w:val="38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e</w:t>
      </w:r>
      <w:r w:rsidRPr="00C96562">
        <w:rPr>
          <w:spacing w:val="-2"/>
          <w:sz w:val="22"/>
          <w:szCs w:val="22"/>
        </w:rPr>
        <w:t>l</w:t>
      </w:r>
      <w:r w:rsidRPr="00C96562">
        <w:rPr>
          <w:spacing w:val="1"/>
          <w:sz w:val="22"/>
          <w:szCs w:val="22"/>
        </w:rPr>
        <w:t>l</w:t>
      </w:r>
      <w:r w:rsidRPr="00C96562">
        <w:rPr>
          <w:spacing w:val="-2"/>
          <w:sz w:val="22"/>
          <w:szCs w:val="22"/>
        </w:rPr>
        <w:t>’</w:t>
      </w:r>
      <w:r w:rsidRPr="00C96562">
        <w:rPr>
          <w:sz w:val="22"/>
          <w:szCs w:val="22"/>
        </w:rPr>
        <w:t>e</w:t>
      </w:r>
      <w:r w:rsidRPr="00C96562">
        <w:rPr>
          <w:spacing w:val="2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1"/>
          <w:sz w:val="22"/>
          <w:szCs w:val="22"/>
        </w:rPr>
        <w:t>s</w:t>
      </w:r>
      <w:r w:rsidRPr="00C96562">
        <w:rPr>
          <w:sz w:val="22"/>
          <w:szCs w:val="22"/>
        </w:rPr>
        <w:t>te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za</w:t>
      </w:r>
      <w:r w:rsidRPr="00C96562">
        <w:rPr>
          <w:spacing w:val="34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e</w:t>
      </w:r>
      <w:r w:rsidRPr="00C96562">
        <w:rPr>
          <w:spacing w:val="2"/>
          <w:sz w:val="22"/>
          <w:szCs w:val="22"/>
        </w:rPr>
        <w:t>g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i</w:t>
      </w:r>
      <w:r w:rsidRPr="00C96562">
        <w:rPr>
          <w:spacing w:val="33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s</w:t>
      </w:r>
      <w:r w:rsidRPr="00C96562">
        <w:rPr>
          <w:sz w:val="22"/>
          <w:szCs w:val="22"/>
        </w:rPr>
        <w:t>te</w:t>
      </w:r>
      <w:r w:rsidRPr="00C96562">
        <w:rPr>
          <w:spacing w:val="2"/>
          <w:sz w:val="22"/>
          <w:szCs w:val="22"/>
        </w:rPr>
        <w:t>s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,</w:t>
      </w:r>
      <w:r w:rsidRPr="00C96562">
        <w:rPr>
          <w:spacing w:val="32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n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1"/>
          <w:sz w:val="22"/>
          <w:szCs w:val="22"/>
        </w:rPr>
        <w:t>c</w:t>
      </w:r>
      <w:r w:rsidRPr="00C96562">
        <w:rPr>
          <w:sz w:val="22"/>
          <w:szCs w:val="22"/>
        </w:rPr>
        <w:t>e</w:t>
      </w:r>
      <w:r w:rsidRPr="00C96562">
        <w:rPr>
          <w:spacing w:val="-2"/>
          <w:sz w:val="22"/>
          <w:szCs w:val="22"/>
        </w:rPr>
        <w:t>r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e</w:t>
      </w:r>
      <w:r w:rsidRPr="00C96562">
        <w:rPr>
          <w:spacing w:val="34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i</w:t>
      </w:r>
      <w:r w:rsidRPr="00C96562">
        <w:rPr>
          <w:sz w:val="22"/>
          <w:szCs w:val="22"/>
        </w:rPr>
        <w:t>l</w:t>
      </w:r>
      <w:r w:rsidRPr="00C96562">
        <w:rPr>
          <w:spacing w:val="32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te</w:t>
      </w:r>
      <w:r w:rsidRPr="00C96562">
        <w:rPr>
          <w:spacing w:val="-1"/>
          <w:sz w:val="22"/>
          <w:szCs w:val="22"/>
        </w:rPr>
        <w:t>nu</w:t>
      </w:r>
      <w:r w:rsidRPr="00C96562">
        <w:rPr>
          <w:sz w:val="22"/>
          <w:szCs w:val="22"/>
        </w:rPr>
        <w:t>to</w:t>
      </w:r>
      <w:r w:rsidRPr="00C96562">
        <w:rPr>
          <w:spacing w:val="33"/>
          <w:sz w:val="22"/>
          <w:szCs w:val="22"/>
        </w:rPr>
        <w:t xml:space="preserve"> </w:t>
      </w:r>
      <w:r w:rsidRPr="00C96562">
        <w:rPr>
          <w:sz w:val="22"/>
          <w:szCs w:val="22"/>
        </w:rPr>
        <w:t>e</w:t>
      </w:r>
      <w:r w:rsidRPr="00C96562">
        <w:rPr>
          <w:spacing w:val="35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e</w:t>
      </w:r>
      <w:r w:rsidRPr="00C96562">
        <w:rPr>
          <w:spacing w:val="34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f</w:t>
      </w:r>
      <w:r w:rsidRPr="00C96562">
        <w:rPr>
          <w:spacing w:val="1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a</w:t>
      </w:r>
      <w:r w:rsidRPr="00C96562">
        <w:rPr>
          <w:spacing w:val="2"/>
          <w:sz w:val="22"/>
          <w:szCs w:val="22"/>
        </w:rPr>
        <w:t>l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tà</w:t>
      </w:r>
      <w:r w:rsidRPr="00C96562">
        <w:rPr>
          <w:spacing w:val="34"/>
          <w:sz w:val="22"/>
          <w:szCs w:val="22"/>
        </w:rPr>
        <w:t xml:space="preserve"> </w:t>
      </w:r>
      <w:r w:rsidRPr="00C96562">
        <w:rPr>
          <w:sz w:val="22"/>
          <w:szCs w:val="22"/>
        </w:rPr>
        <w:t>e m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a</w:t>
      </w:r>
      <w:r w:rsidRPr="00C96562">
        <w:rPr>
          <w:spacing w:val="-2"/>
          <w:sz w:val="22"/>
          <w:szCs w:val="22"/>
        </w:rPr>
        <w:t>li</w:t>
      </w:r>
      <w:r w:rsidRPr="00C96562">
        <w:rPr>
          <w:sz w:val="22"/>
          <w:szCs w:val="22"/>
        </w:rPr>
        <w:t xml:space="preserve">tà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i</w:t>
      </w:r>
      <w:r w:rsidRPr="00C96562">
        <w:rPr>
          <w:spacing w:val="40"/>
          <w:sz w:val="22"/>
          <w:szCs w:val="22"/>
        </w:rPr>
        <w:t xml:space="preserve"> </w:t>
      </w:r>
      <w:r w:rsidRPr="00C96562">
        <w:rPr>
          <w:spacing w:val="4"/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tame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t</w:t>
      </w:r>
      <w:r w:rsidRPr="00C96562">
        <w:rPr>
          <w:spacing w:val="-2"/>
          <w:sz w:val="22"/>
          <w:szCs w:val="22"/>
        </w:rPr>
        <w:t>o</w:t>
      </w:r>
      <w:r w:rsidRPr="00C96562">
        <w:rPr>
          <w:sz w:val="22"/>
          <w:szCs w:val="22"/>
        </w:rPr>
        <w:t>,</w:t>
      </w:r>
      <w:r w:rsidRPr="00C96562">
        <w:rPr>
          <w:spacing w:val="41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v</w:t>
      </w:r>
      <w:r w:rsidRPr="00C96562">
        <w:rPr>
          <w:sz w:val="22"/>
          <w:szCs w:val="22"/>
        </w:rPr>
        <w:t>e</w:t>
      </w:r>
      <w:r w:rsidRPr="00C96562">
        <w:rPr>
          <w:spacing w:val="-2"/>
          <w:sz w:val="22"/>
          <w:szCs w:val="22"/>
        </w:rPr>
        <w:t>r</w:t>
      </w:r>
      <w:r w:rsidRPr="00C96562">
        <w:rPr>
          <w:spacing w:val="1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f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4"/>
          <w:sz w:val="22"/>
          <w:szCs w:val="22"/>
        </w:rPr>
        <w:t>a</w:t>
      </w:r>
      <w:r w:rsidRPr="00C96562">
        <w:rPr>
          <w:spacing w:val="-2"/>
          <w:sz w:val="22"/>
          <w:szCs w:val="22"/>
        </w:rPr>
        <w:t>r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e</w:t>
      </w:r>
      <w:r w:rsidRPr="00C96562">
        <w:rPr>
          <w:spacing w:val="42"/>
          <w:sz w:val="22"/>
          <w:szCs w:val="22"/>
        </w:rPr>
        <w:t xml:space="preserve"> </w:t>
      </w:r>
      <w:r w:rsidRPr="00C96562">
        <w:rPr>
          <w:spacing w:val="1"/>
          <w:sz w:val="22"/>
          <w:szCs w:val="22"/>
        </w:rPr>
        <w:t>l</w:t>
      </w:r>
      <w:r w:rsidRPr="00C96562">
        <w:rPr>
          <w:spacing w:val="-2"/>
          <w:sz w:val="22"/>
          <w:szCs w:val="22"/>
        </w:rPr>
        <w:t>’</w:t>
      </w:r>
      <w:r w:rsidRPr="00C96562">
        <w:rPr>
          <w:sz w:val="22"/>
          <w:szCs w:val="22"/>
        </w:rPr>
        <w:t>e</w:t>
      </w:r>
      <w:r w:rsidRPr="00C96562">
        <w:rPr>
          <w:spacing w:val="2"/>
          <w:sz w:val="22"/>
          <w:szCs w:val="22"/>
        </w:rPr>
        <w:t>s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te</w:t>
      </w:r>
      <w:r w:rsidRPr="00C96562">
        <w:rPr>
          <w:spacing w:val="1"/>
          <w:sz w:val="22"/>
          <w:szCs w:val="22"/>
        </w:rPr>
        <w:t>z</w:t>
      </w:r>
      <w:r w:rsidRPr="00C96562">
        <w:rPr>
          <w:sz w:val="22"/>
          <w:szCs w:val="22"/>
        </w:rPr>
        <w:t>za,</w:t>
      </w:r>
      <w:r w:rsidRPr="00C96562">
        <w:rPr>
          <w:spacing w:val="40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ri</w:t>
      </w:r>
      <w:r w:rsidRPr="00C96562">
        <w:rPr>
          <w:spacing w:val="3"/>
          <w:sz w:val="22"/>
          <w:szCs w:val="22"/>
        </w:rPr>
        <w:t>c</w:t>
      </w:r>
      <w:r w:rsidRPr="00C96562">
        <w:rPr>
          <w:spacing w:val="-1"/>
          <w:sz w:val="22"/>
          <w:szCs w:val="22"/>
        </w:rPr>
        <w:t>h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e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e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e</w:t>
      </w:r>
      <w:r w:rsidRPr="00C96562">
        <w:rPr>
          <w:spacing w:val="1"/>
          <w:sz w:val="22"/>
          <w:szCs w:val="22"/>
        </w:rPr>
        <w:t xml:space="preserve"> </w:t>
      </w:r>
      <w:r w:rsidRPr="00C96562">
        <w:rPr>
          <w:sz w:val="22"/>
          <w:szCs w:val="22"/>
        </w:rPr>
        <w:t>e</w:t>
      </w:r>
      <w:r w:rsidRPr="00C96562">
        <w:rPr>
          <w:spacing w:val="1"/>
          <w:sz w:val="22"/>
          <w:szCs w:val="22"/>
        </w:rPr>
        <w:t>v</w:t>
      </w:r>
      <w:r w:rsidRPr="00C96562">
        <w:rPr>
          <w:sz w:val="22"/>
          <w:szCs w:val="22"/>
        </w:rPr>
        <w:t>e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t</w:t>
      </w:r>
      <w:r w:rsidRPr="00C96562">
        <w:rPr>
          <w:spacing w:val="-1"/>
          <w:sz w:val="22"/>
          <w:szCs w:val="22"/>
        </w:rPr>
        <w:t>u</w:t>
      </w:r>
      <w:r w:rsidRPr="00C96562">
        <w:rPr>
          <w:sz w:val="22"/>
          <w:szCs w:val="22"/>
        </w:rPr>
        <w:t>a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i</w:t>
      </w:r>
      <w:r w:rsidRPr="00C96562">
        <w:rPr>
          <w:spacing w:val="44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te</w:t>
      </w:r>
      <w:r w:rsidRPr="00C96562">
        <w:rPr>
          <w:spacing w:val="2"/>
          <w:sz w:val="22"/>
          <w:szCs w:val="22"/>
        </w:rPr>
        <w:t>g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z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n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,</w:t>
      </w:r>
      <w:r w:rsidRPr="00C96562">
        <w:rPr>
          <w:spacing w:val="44"/>
          <w:sz w:val="22"/>
          <w:szCs w:val="22"/>
        </w:rPr>
        <w:t xml:space="preserve"> </w:t>
      </w:r>
      <w:r w:rsidRPr="00C96562">
        <w:rPr>
          <w:sz w:val="22"/>
          <w:szCs w:val="22"/>
        </w:rPr>
        <w:t>m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2"/>
          <w:sz w:val="22"/>
          <w:szCs w:val="22"/>
        </w:rPr>
        <w:t>d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f</w:t>
      </w:r>
      <w:r w:rsidRPr="00C96562">
        <w:rPr>
          <w:spacing w:val="1"/>
          <w:sz w:val="22"/>
          <w:szCs w:val="22"/>
        </w:rPr>
        <w:t>i</w:t>
      </w:r>
      <w:r w:rsidRPr="00C96562">
        <w:rPr>
          <w:spacing w:val="-1"/>
          <w:sz w:val="22"/>
          <w:szCs w:val="22"/>
        </w:rPr>
        <w:t>ch</w:t>
      </w:r>
      <w:r w:rsidRPr="00C96562">
        <w:rPr>
          <w:sz w:val="22"/>
          <w:szCs w:val="22"/>
        </w:rPr>
        <w:t>e</w:t>
      </w:r>
      <w:r w:rsidRPr="00C96562">
        <w:rPr>
          <w:spacing w:val="42"/>
          <w:sz w:val="22"/>
          <w:szCs w:val="22"/>
        </w:rPr>
        <w:t xml:space="preserve"> </w:t>
      </w:r>
      <w:r w:rsidRPr="00C96562">
        <w:rPr>
          <w:sz w:val="22"/>
          <w:szCs w:val="22"/>
        </w:rPr>
        <w:t>e</w:t>
      </w:r>
      <w:r w:rsidRPr="00C96562">
        <w:rPr>
          <w:spacing w:val="3"/>
          <w:sz w:val="22"/>
          <w:szCs w:val="22"/>
        </w:rPr>
        <w:t>/</w:t>
      </w:r>
      <w:r w:rsidRPr="00C96562">
        <w:rPr>
          <w:sz w:val="22"/>
          <w:szCs w:val="22"/>
        </w:rPr>
        <w:t>o</w:t>
      </w:r>
      <w:r w:rsidRPr="00C96562">
        <w:rPr>
          <w:spacing w:val="41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a</w:t>
      </w:r>
      <w:r w:rsidRPr="00C96562">
        <w:rPr>
          <w:spacing w:val="42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c</w:t>
      </w:r>
      <w:r w:rsidRPr="00C96562">
        <w:rPr>
          <w:spacing w:val="4"/>
          <w:sz w:val="22"/>
          <w:szCs w:val="22"/>
        </w:rPr>
        <w:t>a</w:t>
      </w:r>
      <w:r w:rsidRPr="00C96562">
        <w:rPr>
          <w:spacing w:val="-1"/>
          <w:sz w:val="22"/>
          <w:szCs w:val="22"/>
        </w:rPr>
        <w:t>nc</w:t>
      </w:r>
      <w:r w:rsidRPr="00C96562">
        <w:rPr>
          <w:sz w:val="22"/>
          <w:szCs w:val="22"/>
        </w:rPr>
        <w:t>e</w:t>
      </w:r>
      <w:r w:rsidRPr="00C96562">
        <w:rPr>
          <w:spacing w:val="2"/>
          <w:sz w:val="22"/>
          <w:szCs w:val="22"/>
        </w:rPr>
        <w:t>l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z</w:t>
      </w:r>
      <w:r w:rsidRPr="00C96562">
        <w:rPr>
          <w:spacing w:val="9"/>
          <w:sz w:val="22"/>
          <w:szCs w:val="22"/>
        </w:rPr>
        <w:t>i</w:t>
      </w:r>
      <w:r w:rsidRPr="00C96562">
        <w:rPr>
          <w:spacing w:val="-2"/>
          <w:sz w:val="22"/>
          <w:szCs w:val="22"/>
        </w:rPr>
        <w:t>on</w:t>
      </w:r>
      <w:r w:rsidRPr="00C96562">
        <w:rPr>
          <w:spacing w:val="4"/>
          <w:sz w:val="22"/>
          <w:szCs w:val="22"/>
        </w:rPr>
        <w:t>e</w:t>
      </w:r>
      <w:r w:rsidRPr="00C96562">
        <w:rPr>
          <w:sz w:val="22"/>
          <w:szCs w:val="22"/>
        </w:rPr>
        <w:t>,</w:t>
      </w:r>
      <w:r w:rsidRPr="00C96562">
        <w:rPr>
          <w:w w:val="99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n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nch</w:t>
      </w:r>
      <w:r w:rsidRPr="00C96562">
        <w:rPr>
          <w:sz w:val="22"/>
          <w:szCs w:val="22"/>
        </w:rPr>
        <w:t>é</w:t>
      </w:r>
      <w:r w:rsidRPr="00C96562">
        <w:rPr>
          <w:spacing w:val="3"/>
          <w:sz w:val="22"/>
          <w:szCs w:val="22"/>
        </w:rPr>
        <w:t xml:space="preserve"> </w:t>
      </w:r>
      <w:r w:rsidRPr="00C96562">
        <w:rPr>
          <w:spacing w:val="-2"/>
          <w:sz w:val="22"/>
          <w:szCs w:val="22"/>
        </w:rPr>
        <w:t>l</w:t>
      </w:r>
      <w:r w:rsidRPr="00C96562">
        <w:rPr>
          <w:spacing w:val="1"/>
          <w:sz w:val="22"/>
          <w:szCs w:val="22"/>
        </w:rPr>
        <w:t>’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p</w:t>
      </w:r>
      <w:r w:rsidRPr="00C96562">
        <w:rPr>
          <w:spacing w:val="2"/>
          <w:sz w:val="22"/>
          <w:szCs w:val="22"/>
        </w:rPr>
        <w:t>p</w:t>
      </w:r>
      <w:r w:rsidRPr="00C96562">
        <w:rPr>
          <w:spacing w:val="-2"/>
          <w:sz w:val="22"/>
          <w:szCs w:val="22"/>
        </w:rPr>
        <w:t>o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z</w:t>
      </w:r>
      <w:r w:rsidRPr="00C96562">
        <w:rPr>
          <w:spacing w:val="-2"/>
          <w:sz w:val="22"/>
          <w:szCs w:val="22"/>
        </w:rPr>
        <w:t>i</w:t>
      </w:r>
      <w:r w:rsidRPr="00C96562">
        <w:rPr>
          <w:spacing w:val="2"/>
          <w:sz w:val="22"/>
          <w:szCs w:val="22"/>
        </w:rPr>
        <w:t>o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e</w:t>
      </w:r>
      <w:r w:rsidRPr="00C96562">
        <w:rPr>
          <w:spacing w:val="-1"/>
          <w:sz w:val="22"/>
          <w:szCs w:val="22"/>
        </w:rPr>
        <w:t xml:space="preserve"> </w:t>
      </w:r>
      <w:r w:rsidRPr="00C96562">
        <w:rPr>
          <w:sz w:val="22"/>
          <w:szCs w:val="22"/>
        </w:rPr>
        <w:t>al t</w:t>
      </w:r>
      <w:r w:rsidRPr="00C96562">
        <w:rPr>
          <w:spacing w:val="-2"/>
          <w:sz w:val="22"/>
          <w:szCs w:val="22"/>
        </w:rPr>
        <w:t>r</w:t>
      </w:r>
      <w:r w:rsidRPr="00C96562">
        <w:rPr>
          <w:sz w:val="22"/>
          <w:szCs w:val="22"/>
        </w:rPr>
        <w:t>a</w:t>
      </w:r>
      <w:r w:rsidRPr="00C96562">
        <w:rPr>
          <w:spacing w:val="1"/>
          <w:sz w:val="22"/>
          <w:szCs w:val="22"/>
        </w:rPr>
        <w:t>t</w:t>
      </w:r>
      <w:r w:rsidRPr="00C96562">
        <w:rPr>
          <w:sz w:val="22"/>
          <w:szCs w:val="22"/>
        </w:rPr>
        <w:t>tame</w:t>
      </w:r>
      <w:r w:rsidRPr="00C96562">
        <w:rPr>
          <w:spacing w:val="-1"/>
          <w:sz w:val="22"/>
          <w:szCs w:val="22"/>
        </w:rPr>
        <w:t>n</w:t>
      </w:r>
      <w:r w:rsidRPr="00C96562">
        <w:rPr>
          <w:sz w:val="22"/>
          <w:szCs w:val="22"/>
        </w:rPr>
        <w:t>to</w:t>
      </w:r>
      <w:r w:rsidRPr="00C96562">
        <w:rPr>
          <w:spacing w:val="-3"/>
          <w:sz w:val="22"/>
          <w:szCs w:val="22"/>
        </w:rPr>
        <w:t xml:space="preserve"> </w:t>
      </w:r>
      <w:r w:rsidRPr="00C96562">
        <w:rPr>
          <w:spacing w:val="-1"/>
          <w:sz w:val="22"/>
          <w:szCs w:val="22"/>
        </w:rPr>
        <w:t>d</w:t>
      </w:r>
      <w:r w:rsidRPr="00C96562">
        <w:rPr>
          <w:sz w:val="22"/>
          <w:szCs w:val="22"/>
        </w:rPr>
        <w:t>e</w:t>
      </w:r>
      <w:r w:rsidRPr="00C96562">
        <w:rPr>
          <w:spacing w:val="2"/>
          <w:sz w:val="22"/>
          <w:szCs w:val="22"/>
        </w:rPr>
        <w:t>g</w:t>
      </w:r>
      <w:r w:rsidRPr="00C96562">
        <w:rPr>
          <w:spacing w:val="-2"/>
          <w:sz w:val="22"/>
          <w:szCs w:val="22"/>
        </w:rPr>
        <w:t>l</w:t>
      </w:r>
      <w:r w:rsidRPr="00C96562">
        <w:rPr>
          <w:sz w:val="22"/>
          <w:szCs w:val="22"/>
        </w:rPr>
        <w:t xml:space="preserve">i </w:t>
      </w:r>
      <w:r w:rsidRPr="00C96562">
        <w:rPr>
          <w:spacing w:val="1"/>
          <w:sz w:val="22"/>
          <w:szCs w:val="22"/>
        </w:rPr>
        <w:t>s</w:t>
      </w:r>
      <w:r w:rsidRPr="00C96562">
        <w:rPr>
          <w:sz w:val="22"/>
          <w:szCs w:val="22"/>
        </w:rPr>
        <w:t>te</w:t>
      </w:r>
      <w:r w:rsidRPr="00C96562">
        <w:rPr>
          <w:spacing w:val="2"/>
          <w:sz w:val="22"/>
          <w:szCs w:val="22"/>
        </w:rPr>
        <w:t>s</w:t>
      </w:r>
      <w:r w:rsidRPr="00C96562">
        <w:rPr>
          <w:spacing w:val="1"/>
          <w:sz w:val="22"/>
          <w:szCs w:val="22"/>
        </w:rPr>
        <w:t>s</w:t>
      </w:r>
      <w:r w:rsidRPr="00C96562">
        <w:rPr>
          <w:spacing w:val="-2"/>
          <w:sz w:val="22"/>
          <w:szCs w:val="22"/>
        </w:rPr>
        <w:t>i</w:t>
      </w:r>
      <w:r w:rsidRPr="00C96562">
        <w:rPr>
          <w:sz w:val="22"/>
          <w:szCs w:val="22"/>
        </w:rPr>
        <w:t>).</w:t>
      </w:r>
    </w:p>
    <w:p w:rsidR="001F4513" w:rsidRPr="007E4B37" w:rsidRDefault="001F4513" w:rsidP="001F4513">
      <w:pPr>
        <w:pStyle w:val="Corpotesto"/>
        <w:kinsoku w:val="0"/>
        <w:overflowPunct w:val="0"/>
        <w:spacing w:before="96" w:line="275" w:lineRule="auto"/>
        <w:ind w:right="8259"/>
        <w:rPr>
          <w:rFonts w:ascii="Times New Roman" w:hAnsi="Times New Roman" w:cs="Times New Roman"/>
          <w:b/>
          <w:sz w:val="24"/>
          <w:szCs w:val="24"/>
        </w:rPr>
      </w:pPr>
      <w:r w:rsidRPr="007E4B37">
        <w:rPr>
          <w:rFonts w:ascii="Times New Roman" w:hAnsi="Times New Roman" w:cs="Times New Roman"/>
          <w:b/>
          <w:sz w:val="24"/>
          <w:szCs w:val="24"/>
        </w:rPr>
        <w:t>A</w:t>
      </w:r>
      <w:r w:rsidRPr="007E4B37">
        <w:rPr>
          <w:rFonts w:ascii="Times New Roman" w:hAnsi="Times New Roman" w:cs="Times New Roman"/>
          <w:b/>
          <w:spacing w:val="1"/>
          <w:sz w:val="24"/>
          <w:szCs w:val="24"/>
        </w:rPr>
        <w:t>ll</w:t>
      </w:r>
      <w:r w:rsidRPr="007E4B37">
        <w:rPr>
          <w:rFonts w:ascii="Times New Roman" w:hAnsi="Times New Roman" w:cs="Times New Roman"/>
          <w:b/>
          <w:spacing w:val="-2"/>
          <w:sz w:val="24"/>
          <w:szCs w:val="24"/>
        </w:rPr>
        <w:t>e</w:t>
      </w:r>
      <w:r w:rsidRPr="007E4B37">
        <w:rPr>
          <w:rFonts w:ascii="Times New Roman" w:hAnsi="Times New Roman" w:cs="Times New Roman"/>
          <w:b/>
          <w:sz w:val="24"/>
          <w:szCs w:val="24"/>
        </w:rPr>
        <w:t>g</w:t>
      </w:r>
      <w:r w:rsidRPr="007E4B37">
        <w:rPr>
          <w:rFonts w:ascii="Times New Roman" w:hAnsi="Times New Roman" w:cs="Times New Roman"/>
          <w:b/>
          <w:spacing w:val="-1"/>
          <w:sz w:val="24"/>
          <w:szCs w:val="24"/>
        </w:rPr>
        <w:t>a</w:t>
      </w:r>
      <w:r w:rsidRPr="007E4B37">
        <w:rPr>
          <w:rFonts w:ascii="Times New Roman" w:hAnsi="Times New Roman" w:cs="Times New Roman"/>
          <w:b/>
          <w:sz w:val="24"/>
          <w:szCs w:val="24"/>
        </w:rPr>
        <w:t>:</w:t>
      </w:r>
      <w:r w:rsidRPr="007E4B37">
        <w:rPr>
          <w:rFonts w:ascii="Times New Roman" w:hAnsi="Times New Roman" w:cs="Times New Roman"/>
          <w:b/>
          <w:w w:val="99"/>
          <w:sz w:val="24"/>
          <w:szCs w:val="24"/>
        </w:rPr>
        <w:t xml:space="preserve"> </w:t>
      </w:r>
    </w:p>
    <w:p w:rsidR="001F4513" w:rsidRPr="00C96562" w:rsidRDefault="001F4513" w:rsidP="001F4513">
      <w:pPr>
        <w:pStyle w:val="Corpotesto"/>
        <w:kinsoku w:val="0"/>
        <w:overflowPunct w:val="0"/>
        <w:spacing w:line="264" w:lineRule="exact"/>
        <w:ind w:right="6521"/>
        <w:jc w:val="both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>Curriculum Vitae</w:t>
      </w:r>
    </w:p>
    <w:p w:rsidR="001F4513" w:rsidRPr="00C96562" w:rsidRDefault="001F4513" w:rsidP="001F4513">
      <w:pPr>
        <w:pStyle w:val="Corpotesto"/>
        <w:kinsoku w:val="0"/>
        <w:overflowPunct w:val="0"/>
        <w:spacing w:line="264" w:lineRule="exact"/>
        <w:ind w:right="6521"/>
        <w:jc w:val="both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>Tabella valutazione titoli</w:t>
      </w:r>
    </w:p>
    <w:p w:rsidR="001F4513" w:rsidRPr="00C96562" w:rsidRDefault="001F4513" w:rsidP="001F4513">
      <w:pPr>
        <w:pStyle w:val="Corpotesto"/>
        <w:kinsoku w:val="0"/>
        <w:overflowPunct w:val="0"/>
        <w:spacing w:line="264" w:lineRule="exact"/>
        <w:ind w:right="6521"/>
        <w:jc w:val="both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>Proposta progettuale</w:t>
      </w:r>
    </w:p>
    <w:p w:rsidR="001F4513" w:rsidRPr="00C96562" w:rsidRDefault="001F4513" w:rsidP="001F4513">
      <w:pPr>
        <w:pStyle w:val="Corpotesto"/>
        <w:kinsoku w:val="0"/>
        <w:overflowPunct w:val="0"/>
        <w:spacing w:line="264" w:lineRule="exact"/>
        <w:ind w:left="0" w:right="6521"/>
        <w:jc w:val="both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 xml:space="preserve">  Documento riconoscimento</w:t>
      </w:r>
    </w:p>
    <w:p w:rsidR="001F4513" w:rsidRPr="00C96562" w:rsidRDefault="001F4513" w:rsidP="001F4513">
      <w:pPr>
        <w:pStyle w:val="Corpotesto"/>
        <w:kinsoku w:val="0"/>
        <w:overflowPunct w:val="0"/>
        <w:spacing w:line="264" w:lineRule="exact"/>
        <w:ind w:right="6521"/>
        <w:jc w:val="both"/>
        <w:rPr>
          <w:rFonts w:ascii="Times New Roman" w:hAnsi="Times New Roman" w:cs="Times New Roman"/>
        </w:rPr>
      </w:pPr>
    </w:p>
    <w:p w:rsidR="001F4513" w:rsidRPr="00C96562" w:rsidRDefault="001F4513" w:rsidP="001F4513">
      <w:pPr>
        <w:pStyle w:val="Corpotesto"/>
        <w:kinsoku w:val="0"/>
        <w:overflowPunct w:val="0"/>
        <w:spacing w:line="264" w:lineRule="exact"/>
        <w:ind w:left="0" w:right="6521"/>
        <w:jc w:val="both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 xml:space="preserve">Volturara Irpina,…………………  </w:t>
      </w:r>
      <w:r w:rsidR="00C96562">
        <w:rPr>
          <w:rFonts w:ascii="Times New Roman" w:hAnsi="Times New Roman" w:cs="Times New Roman"/>
        </w:rPr>
        <w:t xml:space="preserve">    </w:t>
      </w:r>
    </w:p>
    <w:p w:rsidR="00C96562" w:rsidRPr="00C96562" w:rsidRDefault="00C96562" w:rsidP="00C96562">
      <w:pPr>
        <w:pStyle w:val="Corpotesto"/>
        <w:kinsoku w:val="0"/>
        <w:overflowPunct w:val="0"/>
        <w:spacing w:line="264" w:lineRule="exact"/>
        <w:ind w:left="0" w:right="6521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t>In fede……………………………</w:t>
      </w:r>
    </w:p>
    <w:p w:rsidR="00C96562" w:rsidRPr="00C96562" w:rsidRDefault="00C96562" w:rsidP="00C96562">
      <w:pPr>
        <w:pStyle w:val="Corpotesto"/>
        <w:kinsoku w:val="0"/>
        <w:overflowPunct w:val="0"/>
        <w:spacing w:line="264" w:lineRule="exact"/>
        <w:ind w:right="6521"/>
        <w:rPr>
          <w:rFonts w:ascii="Times New Roman" w:hAnsi="Times New Roman" w:cs="Times New Roman"/>
        </w:rPr>
      </w:pPr>
    </w:p>
    <w:p w:rsidR="001F4513" w:rsidRPr="00C96562" w:rsidRDefault="001F4513" w:rsidP="001F4513">
      <w:pPr>
        <w:pStyle w:val="Corpotesto"/>
        <w:kinsoku w:val="0"/>
        <w:overflowPunct w:val="0"/>
        <w:spacing w:line="264" w:lineRule="exact"/>
        <w:ind w:left="0" w:right="6521"/>
        <w:jc w:val="both"/>
        <w:rPr>
          <w:rFonts w:ascii="Times New Roman" w:hAnsi="Times New Roman" w:cs="Times New Roman"/>
        </w:rPr>
      </w:pPr>
    </w:p>
    <w:p w:rsidR="001F4513" w:rsidRPr="00C96562" w:rsidRDefault="001F4513" w:rsidP="00C96562">
      <w:pPr>
        <w:pStyle w:val="Corpotesto"/>
        <w:kinsoku w:val="0"/>
        <w:overflowPunct w:val="0"/>
        <w:spacing w:line="264" w:lineRule="exact"/>
        <w:ind w:left="0" w:right="6521"/>
        <w:jc w:val="both"/>
        <w:rPr>
          <w:rFonts w:ascii="Times New Roman" w:hAnsi="Times New Roman" w:cs="Times New Roman"/>
        </w:rPr>
      </w:pPr>
      <w:r w:rsidRPr="00C96562">
        <w:rPr>
          <w:rFonts w:ascii="Times New Roman" w:hAnsi="Times New Roman" w:cs="Times New Roman"/>
        </w:rPr>
        <w:lastRenderedPageBreak/>
        <w:t xml:space="preserve">                                                                     </w:t>
      </w:r>
    </w:p>
    <w:p w:rsidR="001F4513" w:rsidRPr="00C96562" w:rsidRDefault="001F4513" w:rsidP="001F4513">
      <w:pPr>
        <w:pStyle w:val="Corpotesto"/>
        <w:kinsoku w:val="0"/>
        <w:overflowPunct w:val="0"/>
        <w:spacing w:line="264" w:lineRule="exact"/>
        <w:ind w:right="6521"/>
        <w:jc w:val="both"/>
        <w:rPr>
          <w:rFonts w:ascii="Times New Roman" w:hAnsi="Times New Roman" w:cs="Times New Roman"/>
        </w:rPr>
      </w:pPr>
    </w:p>
    <w:p w:rsidR="001F4513" w:rsidRPr="00C96562" w:rsidRDefault="001F4513" w:rsidP="001F4513">
      <w:pPr>
        <w:pStyle w:val="Corpotesto"/>
        <w:kinsoku w:val="0"/>
        <w:overflowPunct w:val="0"/>
        <w:spacing w:line="264" w:lineRule="exact"/>
        <w:ind w:right="6521"/>
        <w:jc w:val="both"/>
        <w:rPr>
          <w:rFonts w:ascii="Times New Roman" w:hAnsi="Times New Roman" w:cs="Times New Roman"/>
        </w:rPr>
      </w:pPr>
    </w:p>
    <w:p w:rsidR="001F4513" w:rsidRDefault="001F4513" w:rsidP="001F4513">
      <w:pPr>
        <w:pStyle w:val="Corpotesto"/>
        <w:kinsoku w:val="0"/>
        <w:overflowPunct w:val="0"/>
        <w:spacing w:line="264" w:lineRule="exact"/>
        <w:ind w:right="6521"/>
        <w:jc w:val="both"/>
        <w:rPr>
          <w:rFonts w:ascii="Times New Roman" w:hAnsi="Times New Roman" w:cs="Times New Roman"/>
          <w:sz w:val="24"/>
          <w:szCs w:val="24"/>
        </w:rPr>
      </w:pPr>
    </w:p>
    <w:p w:rsidR="001F4513" w:rsidRDefault="001F4513" w:rsidP="001F4513">
      <w:pPr>
        <w:pStyle w:val="Corpotesto"/>
        <w:kinsoku w:val="0"/>
        <w:overflowPunct w:val="0"/>
        <w:spacing w:line="264" w:lineRule="exact"/>
        <w:ind w:right="6521"/>
        <w:jc w:val="both"/>
        <w:rPr>
          <w:rFonts w:ascii="Times New Roman" w:hAnsi="Times New Roman" w:cs="Times New Roman"/>
          <w:sz w:val="24"/>
          <w:szCs w:val="24"/>
        </w:rPr>
      </w:pPr>
    </w:p>
    <w:p w:rsidR="001F4513" w:rsidRPr="0093424E" w:rsidRDefault="001F4513" w:rsidP="001F4513">
      <w:pPr>
        <w:pStyle w:val="Corpotesto"/>
        <w:kinsoku w:val="0"/>
        <w:overflowPunct w:val="0"/>
        <w:spacing w:line="264" w:lineRule="exact"/>
        <w:ind w:right="6521"/>
        <w:jc w:val="both"/>
        <w:rPr>
          <w:rFonts w:ascii="Times New Roman" w:hAnsi="Times New Roman" w:cs="Times New Roman"/>
        </w:rPr>
        <w:sectPr w:rsidR="001F4513" w:rsidRPr="0093424E">
          <w:pgSz w:w="11908" w:h="16840"/>
          <w:pgMar w:top="1340" w:right="1020" w:bottom="280" w:left="1020" w:header="720" w:footer="720" w:gutter="0"/>
          <w:cols w:space="720"/>
          <w:noEndnote/>
        </w:sectPr>
      </w:pPr>
    </w:p>
    <w:p w:rsidR="001F4513" w:rsidRPr="007D5885" w:rsidRDefault="001F4513" w:rsidP="001F4513">
      <w:pPr>
        <w:kinsoku w:val="0"/>
        <w:overflowPunct w:val="0"/>
        <w:spacing w:before="9" w:line="90" w:lineRule="exact"/>
        <w:rPr>
          <w:sz w:val="22"/>
          <w:szCs w:val="22"/>
        </w:rPr>
      </w:pPr>
    </w:p>
    <w:p w:rsidR="001F4513" w:rsidRPr="007D5885" w:rsidRDefault="001F4513" w:rsidP="001F4513">
      <w:pPr>
        <w:kinsoku w:val="0"/>
        <w:overflowPunct w:val="0"/>
        <w:spacing w:line="200" w:lineRule="exact"/>
        <w:rPr>
          <w:sz w:val="22"/>
          <w:szCs w:val="22"/>
        </w:rPr>
      </w:pPr>
    </w:p>
    <w:p w:rsidR="001F4513" w:rsidRPr="007D5885" w:rsidRDefault="001F4513" w:rsidP="001F4513">
      <w:pPr>
        <w:kinsoku w:val="0"/>
        <w:overflowPunct w:val="0"/>
        <w:spacing w:line="200" w:lineRule="exact"/>
        <w:rPr>
          <w:sz w:val="22"/>
          <w:szCs w:val="22"/>
        </w:rPr>
      </w:pPr>
    </w:p>
    <w:p w:rsidR="001F4513" w:rsidRPr="007D5885" w:rsidRDefault="001F4513" w:rsidP="001F4513">
      <w:pPr>
        <w:kinsoku w:val="0"/>
        <w:overflowPunct w:val="0"/>
        <w:spacing w:line="200" w:lineRule="exact"/>
        <w:rPr>
          <w:sz w:val="22"/>
          <w:szCs w:val="22"/>
        </w:rPr>
      </w:pPr>
    </w:p>
    <w:p w:rsidR="001F4513" w:rsidRPr="007D5885" w:rsidRDefault="001F4513" w:rsidP="001F4513">
      <w:pPr>
        <w:kinsoku w:val="0"/>
        <w:overflowPunct w:val="0"/>
        <w:spacing w:line="200" w:lineRule="exact"/>
        <w:rPr>
          <w:sz w:val="22"/>
          <w:szCs w:val="22"/>
        </w:rPr>
      </w:pPr>
    </w:p>
    <w:p w:rsidR="001F4513" w:rsidRPr="007D5885" w:rsidRDefault="001F4513" w:rsidP="001F4513">
      <w:pPr>
        <w:kinsoku w:val="0"/>
        <w:overflowPunct w:val="0"/>
        <w:spacing w:line="200" w:lineRule="exact"/>
        <w:rPr>
          <w:sz w:val="22"/>
          <w:szCs w:val="22"/>
        </w:rPr>
      </w:pPr>
    </w:p>
    <w:p w:rsidR="001F4513" w:rsidRPr="007D5885" w:rsidRDefault="001F4513" w:rsidP="001F4513">
      <w:pPr>
        <w:kinsoku w:val="0"/>
        <w:overflowPunct w:val="0"/>
        <w:spacing w:before="2" w:line="240" w:lineRule="exact"/>
        <w:rPr>
          <w:sz w:val="22"/>
          <w:szCs w:val="22"/>
        </w:rPr>
      </w:pPr>
    </w:p>
    <w:sectPr w:rsidR="001F4513" w:rsidRPr="007D5885">
      <w:pgSz w:w="11908" w:h="16840"/>
      <w:pgMar w:top="1300" w:right="780" w:bottom="280" w:left="9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hanging="360"/>
      </w:pPr>
      <w:rPr>
        <w:rFonts w:ascii="Calibri" w:hAnsi="Calibri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%1)"/>
      <w:lvlJc w:val="left"/>
      <w:pPr>
        <w:ind w:hanging="409"/>
      </w:pPr>
      <w:rPr>
        <w:rFonts w:ascii="Calibri" w:hAnsi="Calibri" w:cs="Calibri"/>
        <w:b w:val="0"/>
        <w:bCs w:val="0"/>
        <w:spacing w:val="-2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hanging="360"/>
      </w:pPr>
      <w:rPr>
        <w:rFonts w:ascii="Calibri" w:hAnsi="Calibri" w:cs="Calibri"/>
        <w:b w:val="0"/>
        <w:bCs w:val="0"/>
        <w:spacing w:val="-2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numFmt w:val="bullet"/>
      <w:lvlText w:val="-"/>
      <w:lvlJc w:val="left"/>
      <w:pPr>
        <w:ind w:hanging="144"/>
      </w:pPr>
      <w:rPr>
        <w:rFonts w:ascii="Calibri" w:hAnsi="Calibri"/>
        <w:b w:val="0"/>
        <w:sz w:val="22"/>
      </w:rPr>
    </w:lvl>
    <w:lvl w:ilvl="1">
      <w:numFmt w:val="bullet"/>
      <w:lvlText w:val="-"/>
      <w:lvlJc w:val="left"/>
      <w:pPr>
        <w:ind w:hanging="348"/>
      </w:pPr>
      <w:rPr>
        <w:rFonts w:ascii="Times New Roman" w:hAnsi="Times New Roman"/>
        <w:b w:val="0"/>
        <w:sz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numFmt w:val="bullet"/>
      <w:lvlText w:val="•"/>
      <w:lvlJc w:val="left"/>
      <w:pPr>
        <w:ind w:hanging="180"/>
      </w:pPr>
      <w:rPr>
        <w:rFonts w:ascii="Calibri" w:hAnsi="Calibri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numFmt w:val="bullet"/>
      <w:lvlText w:val=""/>
      <w:lvlJc w:val="left"/>
      <w:pPr>
        <w:ind w:hanging="144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9"/>
    <w:multiLevelType w:val="multilevel"/>
    <w:tmpl w:val="0000088C"/>
    <w:lvl w:ilvl="0">
      <w:numFmt w:val="bullet"/>
      <w:lvlText w:val="-"/>
      <w:lvlJc w:val="left"/>
      <w:pPr>
        <w:ind w:hanging="337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A"/>
    <w:multiLevelType w:val="multilevel"/>
    <w:tmpl w:val="0000088D"/>
    <w:lvl w:ilvl="0">
      <w:numFmt w:val="bullet"/>
      <w:lvlText w:val="-"/>
      <w:lvlJc w:val="left"/>
      <w:pPr>
        <w:ind w:hanging="360"/>
      </w:pPr>
      <w:rPr>
        <w:rFonts w:ascii="Calibri" w:hAnsi="Calibri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7ED17D0E"/>
    <w:multiLevelType w:val="hybridMultilevel"/>
    <w:tmpl w:val="D17C31E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13"/>
    <w:rsid w:val="001F4513"/>
    <w:rsid w:val="0050536D"/>
    <w:rsid w:val="00BF2502"/>
    <w:rsid w:val="00C9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F4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1F4513"/>
    <w:pPr>
      <w:ind w:left="112"/>
      <w:outlineLvl w:val="0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F4513"/>
    <w:rPr>
      <w:rFonts w:ascii="Calibri" w:eastAsiaTheme="minorEastAsia" w:hAnsi="Calibri" w:cs="Calibri"/>
      <w:b/>
      <w:bCs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F4513"/>
    <w:pPr>
      <w:ind w:left="112"/>
    </w:pPr>
    <w:rPr>
      <w:rFonts w:ascii="Calibri" w:hAnsi="Calibri" w:cs="Calibri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4513"/>
    <w:rPr>
      <w:rFonts w:ascii="Calibri" w:eastAsiaTheme="minorEastAsia" w:hAnsi="Calibri" w:cs="Calibri"/>
      <w:lang w:eastAsia="it-IT"/>
    </w:rPr>
  </w:style>
  <w:style w:type="paragraph" w:styleId="Paragrafoelenco">
    <w:name w:val="List Paragraph"/>
    <w:basedOn w:val="Normale"/>
    <w:uiPriority w:val="1"/>
    <w:qFormat/>
    <w:rsid w:val="001F4513"/>
  </w:style>
  <w:style w:type="paragraph" w:customStyle="1" w:styleId="TableParagraph">
    <w:name w:val="Table Paragraph"/>
    <w:basedOn w:val="Normale"/>
    <w:uiPriority w:val="1"/>
    <w:qFormat/>
    <w:rsid w:val="001F4513"/>
  </w:style>
  <w:style w:type="paragraph" w:customStyle="1" w:styleId="Default">
    <w:name w:val="Default"/>
    <w:rsid w:val="001F451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F45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451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45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4513"/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F4513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F4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1F4513"/>
    <w:pPr>
      <w:ind w:left="112"/>
      <w:outlineLvl w:val="0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F4513"/>
    <w:rPr>
      <w:rFonts w:ascii="Calibri" w:eastAsiaTheme="minorEastAsia" w:hAnsi="Calibri" w:cs="Calibri"/>
      <w:b/>
      <w:bCs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F4513"/>
    <w:pPr>
      <w:ind w:left="112"/>
    </w:pPr>
    <w:rPr>
      <w:rFonts w:ascii="Calibri" w:hAnsi="Calibri" w:cs="Calibri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4513"/>
    <w:rPr>
      <w:rFonts w:ascii="Calibri" w:eastAsiaTheme="minorEastAsia" w:hAnsi="Calibri" w:cs="Calibri"/>
      <w:lang w:eastAsia="it-IT"/>
    </w:rPr>
  </w:style>
  <w:style w:type="paragraph" w:styleId="Paragrafoelenco">
    <w:name w:val="List Paragraph"/>
    <w:basedOn w:val="Normale"/>
    <w:uiPriority w:val="1"/>
    <w:qFormat/>
    <w:rsid w:val="001F4513"/>
  </w:style>
  <w:style w:type="paragraph" w:customStyle="1" w:styleId="TableParagraph">
    <w:name w:val="Table Paragraph"/>
    <w:basedOn w:val="Normale"/>
    <w:uiPriority w:val="1"/>
    <w:qFormat/>
    <w:rsid w:val="001F4513"/>
  </w:style>
  <w:style w:type="paragraph" w:customStyle="1" w:styleId="Default">
    <w:name w:val="Default"/>
    <w:rsid w:val="001F451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F45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451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45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4513"/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F4513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</dc:creator>
  <cp:lastModifiedBy>Assistente</cp:lastModifiedBy>
  <cp:revision>2</cp:revision>
  <dcterms:created xsi:type="dcterms:W3CDTF">2017-12-27T08:06:00Z</dcterms:created>
  <dcterms:modified xsi:type="dcterms:W3CDTF">2017-12-27T08:06:00Z</dcterms:modified>
</cp:coreProperties>
</file>